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F8FA087" w14:textId="2C031D0B" w:rsidR="00106B9C" w:rsidRPr="0061702A" w:rsidRDefault="00C81CF4" w:rsidP="00106B9C">
      <w:pPr>
        <w:spacing w:line="240" w:lineRule="auto"/>
        <w:jc w:val="center"/>
        <w:rPr>
          <w:rFonts w:ascii="Myriad Pro" w:hAnsi="Myriad Pro"/>
        </w:rPr>
      </w:pPr>
      <w:r w:rsidRPr="0061702A">
        <w:rPr>
          <w:rFonts w:ascii="Myriad Pro" w:hAnsi="Myriad Pro"/>
        </w:rPr>
        <w:t>Umowa nr</w:t>
      </w:r>
      <w:r w:rsidR="007750C3" w:rsidRPr="0061702A">
        <w:rPr>
          <w:rFonts w:ascii="Myriad Pro" w:hAnsi="Myriad Pro"/>
        </w:rPr>
        <w:t xml:space="preserve"> </w:t>
      </w:r>
      <w:r w:rsidR="004B28AA">
        <w:rPr>
          <w:rFonts w:ascii="Myriad Pro" w:hAnsi="Myriad Pro"/>
        </w:rPr>
        <w:t>……………………………..</w:t>
      </w:r>
    </w:p>
    <w:p w14:paraId="640E26DE" w14:textId="0DEF6EE3" w:rsidR="003E4912" w:rsidRPr="0061702A" w:rsidRDefault="000C056C" w:rsidP="00031179">
      <w:pPr>
        <w:spacing w:after="0"/>
        <w:jc w:val="both"/>
        <w:rPr>
          <w:rFonts w:ascii="Myriad Pro" w:hAnsi="Myriad Pro" w:cs="Arial"/>
          <w:b/>
        </w:rPr>
      </w:pPr>
      <w:r w:rsidRPr="0061702A">
        <w:rPr>
          <w:rFonts w:ascii="Myriad Pro" w:hAnsi="Myriad Pro" w:cs="Arial"/>
        </w:rPr>
        <w:t>w</w:t>
      </w:r>
      <w:r w:rsidR="00040869" w:rsidRPr="0061702A">
        <w:rPr>
          <w:rFonts w:ascii="Myriad Pro" w:hAnsi="Myriad Pro" w:cs="Arial"/>
        </w:rPr>
        <w:t xml:space="preserve"> dniu ………………</w:t>
      </w:r>
      <w:r w:rsidR="003E4912" w:rsidRPr="0061702A">
        <w:rPr>
          <w:rFonts w:ascii="Myriad Pro" w:hAnsi="Myriad Pro" w:cs="Arial"/>
        </w:rPr>
        <w:t>20</w:t>
      </w:r>
      <w:r w:rsidR="00A52218" w:rsidRPr="0061702A">
        <w:rPr>
          <w:rFonts w:ascii="Myriad Pro" w:hAnsi="Myriad Pro" w:cs="Arial"/>
        </w:rPr>
        <w:t>2</w:t>
      </w:r>
      <w:r w:rsidR="00696D36">
        <w:rPr>
          <w:rFonts w:ascii="Myriad Pro" w:hAnsi="Myriad Pro" w:cs="Arial"/>
        </w:rPr>
        <w:t>5</w:t>
      </w:r>
      <w:r w:rsidR="00272647" w:rsidRPr="0061702A">
        <w:rPr>
          <w:rFonts w:ascii="Myriad Pro" w:hAnsi="Myriad Pro" w:cs="Arial"/>
        </w:rPr>
        <w:t xml:space="preserve"> </w:t>
      </w:r>
      <w:r w:rsidR="007750C3" w:rsidRPr="0061702A">
        <w:rPr>
          <w:rFonts w:ascii="Myriad Pro" w:hAnsi="Myriad Pro" w:cs="Arial"/>
        </w:rPr>
        <w:t>r.</w:t>
      </w:r>
      <w:r w:rsidRPr="0061702A">
        <w:rPr>
          <w:rFonts w:ascii="Myriad Pro" w:hAnsi="Myriad Pro" w:cs="Arial"/>
        </w:rPr>
        <w:t xml:space="preserve"> we Wrocławiu</w:t>
      </w:r>
      <w:r w:rsidR="007750C3" w:rsidRPr="0061702A">
        <w:rPr>
          <w:rFonts w:ascii="Myriad Pro" w:hAnsi="Myriad Pro" w:cs="Arial"/>
        </w:rPr>
        <w:t xml:space="preserve">  pomiędzy:</w:t>
      </w:r>
    </w:p>
    <w:p w14:paraId="54DC4170" w14:textId="4D16799E" w:rsidR="000D66B7" w:rsidRPr="0061702A" w:rsidRDefault="000C056C" w:rsidP="00031179">
      <w:pPr>
        <w:spacing w:after="120"/>
        <w:jc w:val="both"/>
        <w:rPr>
          <w:rFonts w:ascii="Myriad Pro" w:eastAsia="Times New Roman" w:hAnsi="Myriad Pro" w:cs="Arial"/>
        </w:rPr>
      </w:pPr>
      <w:r w:rsidRPr="0061702A">
        <w:rPr>
          <w:rFonts w:ascii="Myriad Pro" w:hAnsi="Myriad Pro"/>
          <w:b/>
        </w:rPr>
        <w:t xml:space="preserve">Miejskim Przedsiębiorstwem Komunikacyjnym Spółką z ograniczoną odpowiedzialnością z siedzibą </w:t>
      </w:r>
      <w:r w:rsidRPr="0061702A">
        <w:rPr>
          <w:rFonts w:ascii="Myriad Pro" w:hAnsi="Myriad Pro"/>
        </w:rPr>
        <w:t>we Wrocławiu, ul. Bolesława Prusa 75-79, wpisaną do Rejestru Przedsiębiorców w Sądzie Rejonowym dla Wrocławia Fabrycznej, VI Wydział Gospodarczy Krajowego Rejestru Sądowego pod nr KRS 0000027173, NIP: 896-10-04-279, kapitał zakładowy: 318.184.875,00 PLN, reprezentowaną przez:</w:t>
      </w:r>
    </w:p>
    <w:p w14:paraId="36AF0C4A" w14:textId="7D6B17C3" w:rsidR="000E3F1C" w:rsidRPr="00AB0A7E" w:rsidRDefault="004B28AA" w:rsidP="000E3F1C">
      <w:pPr>
        <w:spacing w:after="160" w:line="259" w:lineRule="auto"/>
        <w:jc w:val="both"/>
        <w:rPr>
          <w:rFonts w:ascii="Myriad Pro" w:hAnsi="Myriad Pro"/>
          <w:b/>
        </w:rPr>
      </w:pPr>
      <w:r>
        <w:rPr>
          <w:rFonts w:ascii="Myriad Pro" w:hAnsi="Myriad Pro"/>
          <w:b/>
        </w:rPr>
        <w:t>………………………………………………………</w:t>
      </w:r>
    </w:p>
    <w:p w14:paraId="747746BA" w14:textId="6E4B626C" w:rsidR="000E3F1C" w:rsidRDefault="004B28AA" w:rsidP="000E3F1C">
      <w:pPr>
        <w:spacing w:after="160" w:line="259" w:lineRule="auto"/>
        <w:jc w:val="both"/>
        <w:rPr>
          <w:rFonts w:ascii="Myriad Pro" w:hAnsi="Myriad Pro"/>
        </w:rPr>
      </w:pPr>
      <w:r>
        <w:rPr>
          <w:rFonts w:ascii="Myriad Pro" w:hAnsi="Myriad Pro"/>
          <w:b/>
        </w:rPr>
        <w:t>………………………………………………………</w:t>
      </w:r>
      <w:r w:rsidR="000E3F1C" w:rsidRPr="00936989">
        <w:rPr>
          <w:rFonts w:ascii="Myriad Pro" w:hAnsi="Myriad Pro"/>
        </w:rPr>
        <w:t>,</w:t>
      </w:r>
    </w:p>
    <w:p w14:paraId="1EE1313A" w14:textId="77777777" w:rsidR="000E3F1C" w:rsidRPr="00936989" w:rsidRDefault="000E3F1C" w:rsidP="000E3F1C">
      <w:pPr>
        <w:spacing w:after="160" w:line="259" w:lineRule="auto"/>
        <w:jc w:val="both"/>
        <w:rPr>
          <w:rFonts w:ascii="Myriad Pro" w:hAnsi="Myriad Pro"/>
        </w:rPr>
      </w:pPr>
    </w:p>
    <w:p w14:paraId="2F135B95" w14:textId="3119F2BC" w:rsidR="000D66B7" w:rsidRDefault="000E3F1C" w:rsidP="000E3F1C">
      <w:pPr>
        <w:spacing w:after="0" w:line="240" w:lineRule="auto"/>
        <w:ind w:left="426" w:hanging="426"/>
        <w:jc w:val="both"/>
        <w:rPr>
          <w:rFonts w:ascii="Myriad Pro" w:eastAsia="Times New Roman" w:hAnsi="Myriad Pro" w:cs="Arial"/>
        </w:rPr>
      </w:pPr>
      <w:r w:rsidRPr="00936989">
        <w:rPr>
          <w:rFonts w:ascii="Myriad Pro" w:hAnsi="Myriad Pro"/>
        </w:rPr>
        <w:t>zwan</w:t>
      </w:r>
      <w:r>
        <w:rPr>
          <w:rFonts w:ascii="Myriad Pro" w:hAnsi="Myriad Pro"/>
        </w:rPr>
        <w:t>ym</w:t>
      </w:r>
      <w:r w:rsidRPr="00936989">
        <w:rPr>
          <w:rFonts w:ascii="Myriad Pro" w:hAnsi="Myriad Pro"/>
        </w:rPr>
        <w:t xml:space="preserve"> </w:t>
      </w:r>
      <w:r w:rsidR="000C056C" w:rsidRPr="0061702A">
        <w:rPr>
          <w:rFonts w:ascii="Myriad Pro" w:eastAsia="Times New Roman" w:hAnsi="Myriad Pro" w:cs="Arial"/>
        </w:rPr>
        <w:t>dalej „Zamawiającym ”lub „Stroną”</w:t>
      </w:r>
    </w:p>
    <w:p w14:paraId="4B81E6FF" w14:textId="77777777" w:rsidR="000E3F1C" w:rsidRPr="0061702A" w:rsidRDefault="000E3F1C" w:rsidP="000E3F1C">
      <w:pPr>
        <w:spacing w:after="0" w:line="240" w:lineRule="auto"/>
        <w:ind w:left="426" w:hanging="426"/>
        <w:jc w:val="both"/>
        <w:rPr>
          <w:rFonts w:ascii="Myriad Pro" w:eastAsia="Times New Roman" w:hAnsi="Myriad Pro" w:cs="Arial"/>
        </w:rPr>
      </w:pPr>
    </w:p>
    <w:p w14:paraId="52BD08EE" w14:textId="68DAE4A2" w:rsidR="000D66B7" w:rsidRDefault="007750C3" w:rsidP="00F711AD">
      <w:pPr>
        <w:spacing w:before="120" w:after="120"/>
        <w:jc w:val="both"/>
        <w:rPr>
          <w:rFonts w:ascii="Myriad Pro" w:hAnsi="Myriad Pro" w:cs="Arial"/>
        </w:rPr>
      </w:pPr>
      <w:r w:rsidRPr="0061702A">
        <w:rPr>
          <w:rFonts w:ascii="Myriad Pro" w:hAnsi="Myriad Pro" w:cs="Arial"/>
        </w:rPr>
        <w:t xml:space="preserve">a  </w:t>
      </w:r>
    </w:p>
    <w:p w14:paraId="111312BD" w14:textId="3A6C4E40" w:rsidR="004B28AA" w:rsidRDefault="004B28AA" w:rsidP="00363C7E">
      <w:pPr>
        <w:spacing w:before="120" w:after="120"/>
        <w:jc w:val="both"/>
        <w:rPr>
          <w:rFonts w:ascii="Myriad Pro" w:hAnsi="Myriad Pro" w:cs="Arial"/>
        </w:rPr>
      </w:pPr>
      <w:r>
        <w:rPr>
          <w:rFonts w:ascii="Myriad Pro" w:hAnsi="Myriad Pro" w:cs="Arial"/>
          <w:b/>
        </w:rPr>
        <w:t>……………………………………………………..</w:t>
      </w:r>
      <w:r w:rsidR="00363C7E" w:rsidRPr="00363C7E">
        <w:rPr>
          <w:rFonts w:ascii="Myriad Pro" w:hAnsi="Myriad Pro" w:cs="Arial"/>
          <w:b/>
        </w:rPr>
        <w:t xml:space="preserve"> z siedzibą </w:t>
      </w:r>
      <w:r w:rsidR="00363C7E" w:rsidRPr="00363C7E">
        <w:rPr>
          <w:rFonts w:ascii="Myriad Pro" w:hAnsi="Myriad Pro" w:cs="Arial"/>
        </w:rPr>
        <w:t xml:space="preserve">w </w:t>
      </w:r>
      <w:r>
        <w:rPr>
          <w:rFonts w:ascii="Myriad Pro" w:hAnsi="Myriad Pro" w:cs="Arial"/>
        </w:rPr>
        <w:t>……………………………………..</w:t>
      </w:r>
    </w:p>
    <w:p w14:paraId="67AF7616" w14:textId="6E96DB11" w:rsidR="00363C7E" w:rsidRPr="00363C7E" w:rsidRDefault="004B28AA" w:rsidP="00363C7E">
      <w:pPr>
        <w:spacing w:before="120" w:after="120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63C7E" w:rsidRPr="00363C7E">
        <w:rPr>
          <w:rFonts w:ascii="Myriad Pro" w:hAnsi="Myriad Pro" w:cs="Arial"/>
        </w:rPr>
        <w:t xml:space="preserve"> reprezentowan</w:t>
      </w:r>
      <w:r>
        <w:rPr>
          <w:rFonts w:ascii="Myriad Pro" w:hAnsi="Myriad Pro" w:cs="Arial"/>
        </w:rPr>
        <w:t>ym</w:t>
      </w:r>
      <w:r w:rsidR="00363C7E" w:rsidRPr="00363C7E">
        <w:rPr>
          <w:rFonts w:ascii="Myriad Pro" w:hAnsi="Myriad Pro" w:cs="Arial"/>
        </w:rPr>
        <w:t xml:space="preserve"> przez:</w:t>
      </w:r>
    </w:p>
    <w:p w14:paraId="515219DC" w14:textId="79A368D8" w:rsidR="00363C7E" w:rsidRPr="00363C7E" w:rsidRDefault="004B28AA" w:rsidP="00363C7E">
      <w:pPr>
        <w:spacing w:before="120" w:after="120"/>
        <w:jc w:val="both"/>
        <w:rPr>
          <w:rFonts w:ascii="Myriad Pro" w:hAnsi="Myriad Pro" w:cs="Arial"/>
          <w:b/>
        </w:rPr>
      </w:pPr>
      <w:r>
        <w:rPr>
          <w:rFonts w:ascii="Myriad Pro" w:hAnsi="Myriad Pro" w:cs="Arial"/>
          <w:b/>
        </w:rPr>
        <w:t>……………………………………………………..</w:t>
      </w:r>
    </w:p>
    <w:p w14:paraId="55B6EE07" w14:textId="0CFA1BBC" w:rsidR="00363C7E" w:rsidRPr="00363C7E" w:rsidRDefault="00363C7E" w:rsidP="00363C7E">
      <w:pPr>
        <w:spacing w:before="120" w:after="120"/>
        <w:jc w:val="both"/>
        <w:rPr>
          <w:rFonts w:ascii="Myriad Pro" w:hAnsi="Myriad Pro" w:cs="Arial"/>
        </w:rPr>
      </w:pPr>
      <w:r w:rsidRPr="00363C7E">
        <w:rPr>
          <w:rFonts w:ascii="Myriad Pro" w:hAnsi="Myriad Pro" w:cs="Arial"/>
        </w:rPr>
        <w:t>zwanym dalej „Wykonawcą” lub „Stroną”</w:t>
      </w:r>
    </w:p>
    <w:p w14:paraId="3A954441" w14:textId="77777777" w:rsidR="00696AC8" w:rsidRPr="0061702A" w:rsidRDefault="00696AC8" w:rsidP="000E4C86">
      <w:pPr>
        <w:spacing w:after="0"/>
        <w:jc w:val="both"/>
        <w:rPr>
          <w:rFonts w:ascii="Myriad Pro" w:hAnsi="Myriad Pro" w:cs="Arial"/>
          <w:b/>
        </w:rPr>
      </w:pPr>
    </w:p>
    <w:p w14:paraId="0B684A55" w14:textId="34049072" w:rsidR="00696AC8" w:rsidRPr="0061702A" w:rsidRDefault="00696AC8" w:rsidP="00FD51E6">
      <w:pPr>
        <w:jc w:val="both"/>
        <w:rPr>
          <w:rFonts w:ascii="Myriad Pro" w:hAnsi="Myriad Pro"/>
        </w:rPr>
      </w:pPr>
      <w:r w:rsidRPr="0061702A">
        <w:rPr>
          <w:rFonts w:ascii="Myriad Pro" w:hAnsi="Myriad Pro"/>
        </w:rPr>
        <w:t xml:space="preserve">na podstawie § </w:t>
      </w:r>
      <w:r w:rsidR="00246E98">
        <w:rPr>
          <w:rFonts w:ascii="Myriad Pro" w:hAnsi="Myriad Pro"/>
        </w:rPr>
        <w:t>8</w:t>
      </w:r>
      <w:r w:rsidR="00DF121E" w:rsidRPr="0061702A">
        <w:rPr>
          <w:rFonts w:ascii="Myriad Pro" w:hAnsi="Myriad Pro"/>
        </w:rPr>
        <w:t xml:space="preserve"> </w:t>
      </w:r>
      <w:r w:rsidRPr="0061702A">
        <w:rPr>
          <w:rFonts w:ascii="Myriad Pro" w:hAnsi="Myriad Pro"/>
        </w:rPr>
        <w:t xml:space="preserve">Regulaminu udzielania zamówień na usługi, dostawy i roboty budowlane przez Miejskie Przedsiębiorstwo Komunikacyjne Sp. z o.o. we Wrocławiu, </w:t>
      </w:r>
      <w:r w:rsidR="00585604" w:rsidRPr="0061702A">
        <w:rPr>
          <w:rFonts w:ascii="Myriad Pro" w:hAnsi="Myriad Pro"/>
        </w:rPr>
        <w:t xml:space="preserve">gdyż wartość zamówienia </w:t>
      </w:r>
      <w:r w:rsidR="00031179">
        <w:rPr>
          <w:rFonts w:ascii="Myriad Pro" w:hAnsi="Myriad Pro"/>
        </w:rPr>
        <w:t xml:space="preserve">            </w:t>
      </w:r>
      <w:r w:rsidR="00585604" w:rsidRPr="0061702A">
        <w:rPr>
          <w:rFonts w:ascii="Myriad Pro" w:hAnsi="Myriad Pro"/>
        </w:rPr>
        <w:t>nie przekracza kwoty określonej w art. 2 ust. 1 pkt 2 ustawy</w:t>
      </w:r>
      <w:r w:rsidRPr="0061702A">
        <w:rPr>
          <w:rFonts w:ascii="Myriad Pro" w:hAnsi="Myriad Pro"/>
        </w:rPr>
        <w:t xml:space="preserve"> z dnia 11 września 2019 r. Prawo zamówień publicznych</w:t>
      </w:r>
      <w:r w:rsidR="00585604" w:rsidRPr="0061702A">
        <w:rPr>
          <w:rFonts w:ascii="Myriad Pro" w:hAnsi="Myriad Pro"/>
        </w:rPr>
        <w:t>, o następującej treści</w:t>
      </w:r>
      <w:r w:rsidRPr="0061702A">
        <w:rPr>
          <w:rFonts w:ascii="Myriad Pro" w:hAnsi="Myriad Pro"/>
        </w:rPr>
        <w:t>:</w:t>
      </w:r>
    </w:p>
    <w:p w14:paraId="3AF854C1" w14:textId="77777777" w:rsidR="003E4912" w:rsidRPr="0061702A" w:rsidRDefault="003E4912">
      <w:pPr>
        <w:spacing w:after="0"/>
        <w:jc w:val="both"/>
        <w:rPr>
          <w:rFonts w:ascii="Myriad Pro" w:hAnsi="Myriad Pro" w:cs="Arial"/>
          <w:b/>
        </w:rPr>
      </w:pPr>
    </w:p>
    <w:p w14:paraId="63D83A97" w14:textId="77777777" w:rsidR="00003DB1" w:rsidRPr="0061702A" w:rsidRDefault="007750C3" w:rsidP="00106B9C">
      <w:pPr>
        <w:widowControl w:val="0"/>
        <w:spacing w:before="120" w:after="0"/>
        <w:ind w:left="426" w:right="-1" w:hanging="426"/>
        <w:jc w:val="center"/>
        <w:rPr>
          <w:rFonts w:ascii="Myriad Pro" w:eastAsia="Lucida Sans Unicode" w:hAnsi="Myriad Pro" w:cs="Arial"/>
          <w:b/>
          <w:lang w:eastAsia="pl-PL" w:bidi="pl-PL"/>
        </w:rPr>
      </w:pPr>
      <w:r w:rsidRPr="0061702A">
        <w:rPr>
          <w:rFonts w:ascii="Myriad Pro" w:eastAsia="Times New Roman" w:hAnsi="Myriad Pro"/>
          <w:b/>
          <w:lang w:eastAsia="pl-PL" w:bidi="pl-PL"/>
        </w:rPr>
        <w:t>§</w:t>
      </w:r>
      <w:r w:rsidRPr="0061702A">
        <w:rPr>
          <w:rFonts w:ascii="Myriad Pro" w:eastAsia="Lucida Sans Unicode" w:hAnsi="Myriad Pro" w:cs="Arial"/>
          <w:b/>
          <w:lang w:eastAsia="pl-PL" w:bidi="pl-PL"/>
        </w:rPr>
        <w:t xml:space="preserve"> 1</w:t>
      </w:r>
    </w:p>
    <w:p w14:paraId="794CA1D2" w14:textId="77777777" w:rsidR="00003DB1" w:rsidRPr="0061702A" w:rsidRDefault="007750C3">
      <w:pPr>
        <w:widowControl w:val="0"/>
        <w:spacing w:after="0"/>
        <w:ind w:left="426" w:hanging="426"/>
        <w:jc w:val="center"/>
        <w:rPr>
          <w:rFonts w:ascii="Myriad Pro" w:eastAsia="Times New Roman" w:hAnsi="Myriad Pro" w:cs="Arial"/>
        </w:rPr>
      </w:pPr>
      <w:r w:rsidRPr="0061702A">
        <w:rPr>
          <w:rFonts w:ascii="Myriad Pro" w:eastAsia="Lucida Sans Unicode" w:hAnsi="Myriad Pro" w:cs="Arial"/>
          <w:b/>
          <w:lang w:eastAsia="pl-PL" w:bidi="pl-PL"/>
        </w:rPr>
        <w:t>Przedmiot umowy</w:t>
      </w:r>
    </w:p>
    <w:p w14:paraId="0BE8F5DF" w14:textId="2D9EDF4A" w:rsidR="00644B12" w:rsidRPr="0061702A" w:rsidRDefault="007750C3" w:rsidP="00D00FC2">
      <w:pPr>
        <w:pStyle w:val="Akapitzlist"/>
        <w:widowControl w:val="0"/>
        <w:numPr>
          <w:ilvl w:val="0"/>
          <w:numId w:val="14"/>
        </w:numPr>
        <w:tabs>
          <w:tab w:val="left" w:pos="284"/>
        </w:tabs>
        <w:spacing w:after="0"/>
        <w:ind w:left="284" w:hanging="284"/>
        <w:jc w:val="both"/>
        <w:rPr>
          <w:rFonts w:ascii="Myriad Pro" w:eastAsia="Lucida Sans Unicode" w:hAnsi="Myriad Pro" w:cs="Arial"/>
          <w:iCs/>
          <w:lang w:eastAsia="pl-PL" w:bidi="pl-PL"/>
        </w:rPr>
      </w:pPr>
      <w:r w:rsidRPr="0061702A">
        <w:rPr>
          <w:rFonts w:ascii="Myriad Pro" w:hAnsi="Myriad Pro" w:cs="Arial"/>
        </w:rPr>
        <w:t>Przedmiotem umowy jest p</w:t>
      </w:r>
      <w:r w:rsidR="00646BB3" w:rsidRPr="0061702A">
        <w:rPr>
          <w:rFonts w:ascii="Myriad Pro" w:hAnsi="Myriad Pro" w:cs="Arial"/>
        </w:rPr>
        <w:t>r</w:t>
      </w:r>
      <w:r w:rsidR="000402D8" w:rsidRPr="0061702A">
        <w:rPr>
          <w:rFonts w:ascii="Myriad Pro" w:hAnsi="Myriad Pro" w:cs="Arial"/>
        </w:rPr>
        <w:t>zeszkolenie przez Wykonawcę</w:t>
      </w:r>
      <w:r w:rsidR="00540261">
        <w:rPr>
          <w:rFonts w:ascii="Myriad Pro" w:hAnsi="Myriad Pro" w:cs="Arial"/>
        </w:rPr>
        <w:t xml:space="preserve"> </w:t>
      </w:r>
      <w:r w:rsidR="006F68F3" w:rsidRPr="0061702A">
        <w:rPr>
          <w:rFonts w:ascii="Myriad Pro" w:hAnsi="Myriad Pro"/>
        </w:rPr>
        <w:t xml:space="preserve">do </w:t>
      </w:r>
      <w:r w:rsidR="004B28AA">
        <w:rPr>
          <w:rFonts w:ascii="Myriad Pro" w:hAnsi="Myriad Pro"/>
        </w:rPr>
        <w:t>2</w:t>
      </w:r>
      <w:r w:rsidR="00084669">
        <w:rPr>
          <w:rFonts w:ascii="Myriad Pro" w:hAnsi="Myriad Pro"/>
        </w:rPr>
        <w:t>8</w:t>
      </w:r>
      <w:r w:rsidR="006F68F3" w:rsidRPr="0061702A">
        <w:rPr>
          <w:rFonts w:ascii="Myriad Pro" w:hAnsi="Myriad Pro"/>
        </w:rPr>
        <w:t>0 osób podzielonych na grupy</w:t>
      </w:r>
      <w:r w:rsidRPr="0061702A">
        <w:rPr>
          <w:rFonts w:ascii="Myriad Pro" w:hAnsi="Myriad Pro" w:cs="Arial"/>
        </w:rPr>
        <w:t xml:space="preserve"> zgłoszonych przez Zamawiającego w zakresie kwalifikacj</w:t>
      </w:r>
      <w:r w:rsidR="004F044B" w:rsidRPr="0061702A">
        <w:rPr>
          <w:rFonts w:ascii="Myriad Pro" w:hAnsi="Myriad Pro" w:cs="Arial"/>
        </w:rPr>
        <w:t>i</w:t>
      </w:r>
      <w:r w:rsidRPr="0061702A">
        <w:rPr>
          <w:rFonts w:ascii="Myriad Pro" w:hAnsi="Myriad Pro" w:cs="Arial"/>
        </w:rPr>
        <w:t xml:space="preserve"> wstępn</w:t>
      </w:r>
      <w:r w:rsidR="004F044B" w:rsidRPr="0061702A">
        <w:rPr>
          <w:rFonts w:ascii="Myriad Pro" w:hAnsi="Myriad Pro" w:cs="Arial"/>
        </w:rPr>
        <w:t>ej</w:t>
      </w:r>
      <w:r w:rsidRPr="0061702A">
        <w:rPr>
          <w:rFonts w:ascii="Myriad Pro" w:hAnsi="Myriad Pro" w:cs="Arial"/>
        </w:rPr>
        <w:t xml:space="preserve"> przyspieszon</w:t>
      </w:r>
      <w:r w:rsidR="004F044B" w:rsidRPr="0061702A">
        <w:rPr>
          <w:rFonts w:ascii="Myriad Pro" w:hAnsi="Myriad Pro" w:cs="Arial"/>
        </w:rPr>
        <w:t>ej</w:t>
      </w:r>
      <w:r w:rsidRPr="0061702A">
        <w:rPr>
          <w:rFonts w:ascii="Myriad Pro" w:hAnsi="Myriad Pro" w:cs="Arial"/>
        </w:rPr>
        <w:t>/ przyspieszon</w:t>
      </w:r>
      <w:r w:rsidR="004F044B" w:rsidRPr="0061702A">
        <w:rPr>
          <w:rFonts w:ascii="Myriad Pro" w:hAnsi="Myriad Pro" w:cs="Arial"/>
        </w:rPr>
        <w:t>ej</w:t>
      </w:r>
      <w:r w:rsidRPr="0061702A">
        <w:rPr>
          <w:rFonts w:ascii="Myriad Pro" w:hAnsi="Myriad Pro" w:cs="Arial"/>
        </w:rPr>
        <w:t xml:space="preserve"> uzupełniając</w:t>
      </w:r>
      <w:r w:rsidR="004F044B" w:rsidRPr="0061702A">
        <w:rPr>
          <w:rFonts w:ascii="Myriad Pro" w:hAnsi="Myriad Pro" w:cs="Arial"/>
        </w:rPr>
        <w:t>ej</w:t>
      </w:r>
      <w:r w:rsidRPr="0061702A">
        <w:rPr>
          <w:rFonts w:ascii="Myriad Pro" w:hAnsi="Myriad Pro" w:cs="Arial"/>
        </w:rPr>
        <w:t xml:space="preserve"> w zakresie przewozu osób oraz szkolenia w zakresie kwalifikacji wstępnej przyspieszonej w zakresie przewozu osób dla kandydatów posiadających już kat. D prawa jazdy, </w:t>
      </w:r>
      <w:r w:rsidRPr="0061702A">
        <w:rPr>
          <w:rFonts w:ascii="Myriad Pro" w:eastAsia="Lucida Sans Unicode" w:hAnsi="Myriad Pro" w:cs="Arial"/>
          <w:iCs/>
          <w:lang w:eastAsia="pl-PL" w:bidi="pl-PL"/>
        </w:rPr>
        <w:t xml:space="preserve">zgodnie z obowiązującymi w tym zakresie przepisami, przy użyciu własnych materiałów, środków i sprzętu. </w:t>
      </w:r>
      <w:r w:rsidR="0009208F" w:rsidRPr="0061702A">
        <w:rPr>
          <w:rFonts w:ascii="Myriad Pro" w:hAnsi="Myriad Pro" w:cs="Arial"/>
          <w:iCs/>
          <w:lang w:eastAsia="pl-PL" w:bidi="pl-PL"/>
        </w:rPr>
        <w:t xml:space="preserve">Lista osób zgłaszanych przez Zamawiającego stanowi Załącznik </w:t>
      </w:r>
      <w:r w:rsidR="00031179">
        <w:rPr>
          <w:rFonts w:ascii="Myriad Pro" w:hAnsi="Myriad Pro" w:cs="Arial"/>
          <w:iCs/>
          <w:lang w:eastAsia="pl-PL" w:bidi="pl-PL"/>
        </w:rPr>
        <w:t xml:space="preserve"> </w:t>
      </w:r>
      <w:r w:rsidR="0009208F" w:rsidRPr="0061702A">
        <w:rPr>
          <w:rFonts w:ascii="Myriad Pro" w:hAnsi="Myriad Pro" w:cs="Arial"/>
          <w:iCs/>
          <w:lang w:eastAsia="pl-PL" w:bidi="pl-PL"/>
        </w:rPr>
        <w:t xml:space="preserve">nr 1 </w:t>
      </w:r>
      <w:r w:rsidR="00106B9C" w:rsidRPr="0061702A">
        <w:rPr>
          <w:rFonts w:ascii="Myriad Pro" w:hAnsi="Myriad Pro" w:cs="Arial"/>
          <w:iCs/>
          <w:lang w:eastAsia="pl-PL" w:bidi="pl-PL"/>
        </w:rPr>
        <w:t xml:space="preserve">do </w:t>
      </w:r>
      <w:r w:rsidR="0009208F" w:rsidRPr="0061702A">
        <w:rPr>
          <w:rFonts w:ascii="Myriad Pro" w:hAnsi="Myriad Pro" w:cs="Arial"/>
          <w:iCs/>
          <w:lang w:eastAsia="pl-PL" w:bidi="pl-PL"/>
        </w:rPr>
        <w:t>niniejszej umowy.</w:t>
      </w:r>
    </w:p>
    <w:p w14:paraId="032D13CD" w14:textId="77777777" w:rsidR="00644B12" w:rsidRPr="0061702A" w:rsidRDefault="007750C3" w:rsidP="00D00FC2">
      <w:pPr>
        <w:pStyle w:val="Akapitzlist"/>
        <w:widowControl w:val="0"/>
        <w:numPr>
          <w:ilvl w:val="0"/>
          <w:numId w:val="14"/>
        </w:numPr>
        <w:tabs>
          <w:tab w:val="left" w:pos="284"/>
        </w:tabs>
        <w:spacing w:after="0"/>
        <w:ind w:left="284" w:hanging="284"/>
        <w:jc w:val="both"/>
        <w:rPr>
          <w:rFonts w:ascii="Myriad Pro" w:eastAsia="Lucida Sans Unicode" w:hAnsi="Myriad Pro" w:cs="Arial"/>
          <w:iCs/>
          <w:lang w:eastAsia="pl-PL" w:bidi="pl-PL"/>
        </w:rPr>
      </w:pPr>
      <w:r w:rsidRPr="0061702A">
        <w:rPr>
          <w:rFonts w:ascii="Myriad Pro" w:eastAsia="Lucida Sans Unicode" w:hAnsi="Myriad Pro" w:cs="Arial"/>
          <w:iCs/>
          <w:lang w:eastAsia="pl-PL" w:bidi="pl-PL"/>
        </w:rPr>
        <w:t>Szkolenie przeprowadzone będzie zgodnie z programem szko</w:t>
      </w:r>
      <w:r w:rsidR="0009208F" w:rsidRPr="0061702A">
        <w:rPr>
          <w:rFonts w:ascii="Myriad Pro" w:eastAsia="Lucida Sans Unicode" w:hAnsi="Myriad Pro" w:cs="Arial"/>
          <w:iCs/>
          <w:lang w:eastAsia="pl-PL" w:bidi="pl-PL"/>
        </w:rPr>
        <w:t>lenia stanowiącym Załącznik nr</w:t>
      </w:r>
      <w:r w:rsidR="00106B9C" w:rsidRPr="0061702A">
        <w:rPr>
          <w:rFonts w:ascii="Myriad Pro" w:eastAsia="Lucida Sans Unicode" w:hAnsi="Myriad Pro" w:cs="Arial"/>
          <w:iCs/>
          <w:lang w:eastAsia="pl-PL" w:bidi="pl-PL"/>
        </w:rPr>
        <w:t> </w:t>
      </w:r>
      <w:r w:rsidR="0009208F" w:rsidRPr="0061702A">
        <w:rPr>
          <w:rFonts w:ascii="Myriad Pro" w:eastAsia="Lucida Sans Unicode" w:hAnsi="Myriad Pro" w:cs="Arial"/>
          <w:iCs/>
          <w:lang w:eastAsia="pl-PL" w:bidi="pl-PL"/>
        </w:rPr>
        <w:t>2</w:t>
      </w:r>
      <w:r w:rsidRPr="0061702A">
        <w:rPr>
          <w:rFonts w:ascii="Myriad Pro" w:eastAsia="Lucida Sans Unicode" w:hAnsi="Myriad Pro" w:cs="Arial"/>
          <w:iCs/>
          <w:lang w:eastAsia="pl-PL" w:bidi="pl-PL"/>
        </w:rPr>
        <w:t> </w:t>
      </w:r>
      <w:r w:rsidR="00106B9C" w:rsidRPr="0061702A">
        <w:rPr>
          <w:rFonts w:ascii="Myriad Pro" w:eastAsia="Lucida Sans Unicode" w:hAnsi="Myriad Pro" w:cs="Arial"/>
          <w:iCs/>
          <w:lang w:eastAsia="pl-PL" w:bidi="pl-PL"/>
        </w:rPr>
        <w:t>do </w:t>
      </w:r>
      <w:r w:rsidRPr="0061702A">
        <w:rPr>
          <w:rFonts w:ascii="Myriad Pro" w:eastAsia="Lucida Sans Unicode" w:hAnsi="Myriad Pro" w:cs="Arial"/>
          <w:iCs/>
          <w:lang w:eastAsia="pl-PL" w:bidi="pl-PL"/>
        </w:rPr>
        <w:t>niniejszej umowy.</w:t>
      </w:r>
    </w:p>
    <w:p w14:paraId="735D6441" w14:textId="5CCC7065" w:rsidR="00644B12" w:rsidRPr="0061702A" w:rsidRDefault="007750C3" w:rsidP="00D00FC2">
      <w:pPr>
        <w:pStyle w:val="Akapitzlist"/>
        <w:widowControl w:val="0"/>
        <w:numPr>
          <w:ilvl w:val="0"/>
          <w:numId w:val="14"/>
        </w:numPr>
        <w:tabs>
          <w:tab w:val="left" w:pos="284"/>
        </w:tabs>
        <w:spacing w:after="0"/>
        <w:ind w:left="284" w:hanging="284"/>
        <w:jc w:val="both"/>
        <w:rPr>
          <w:rFonts w:ascii="Myriad Pro" w:eastAsia="Lucida Sans Unicode" w:hAnsi="Myriad Pro" w:cs="Arial"/>
          <w:iCs/>
          <w:lang w:eastAsia="pl-PL" w:bidi="pl-PL"/>
        </w:rPr>
      </w:pPr>
      <w:r w:rsidRPr="0061702A">
        <w:rPr>
          <w:rFonts w:ascii="Myriad Pro" w:eastAsia="Lucida Sans Unicode" w:hAnsi="Myriad Pro" w:cs="Arial"/>
          <w:iCs/>
          <w:lang w:eastAsia="pl-PL" w:bidi="pl-PL"/>
        </w:rPr>
        <w:t xml:space="preserve">Wykonawca oświadcza, że posiada uprawnienia do </w:t>
      </w:r>
      <w:r w:rsidR="005B7E0E" w:rsidRPr="0061702A">
        <w:rPr>
          <w:rFonts w:ascii="Myriad Pro" w:eastAsia="Lucida Sans Unicode" w:hAnsi="Myriad Pro" w:cs="Arial"/>
          <w:iCs/>
          <w:lang w:eastAsia="pl-PL" w:bidi="pl-PL"/>
        </w:rPr>
        <w:t>wykona</w:t>
      </w:r>
      <w:r w:rsidRPr="0061702A">
        <w:rPr>
          <w:rFonts w:ascii="Myriad Pro" w:eastAsia="Lucida Sans Unicode" w:hAnsi="Myriad Pro" w:cs="Arial"/>
          <w:iCs/>
          <w:lang w:eastAsia="pl-PL" w:bidi="pl-PL"/>
        </w:rPr>
        <w:t>nia przedmiotu umowy, potwierdzone wpisem do rejestru przedsiębiorców prowadzących ośrodek szkolenia kierowców nr</w:t>
      </w:r>
      <w:r w:rsidR="006F68F3" w:rsidRPr="0061702A">
        <w:rPr>
          <w:rFonts w:ascii="Myriad Pro" w:eastAsia="Lucida Sans Unicode" w:hAnsi="Myriad Pro" w:cs="Arial"/>
          <w:iCs/>
          <w:lang w:eastAsia="pl-PL" w:bidi="pl-PL"/>
        </w:rPr>
        <w:t xml:space="preserve"> </w:t>
      </w:r>
      <w:r w:rsidR="004B28AA">
        <w:rPr>
          <w:rFonts w:ascii="Myriad Pro" w:eastAsia="Lucida Sans Unicode" w:hAnsi="Myriad Pro" w:cs="Arial"/>
          <w:iCs/>
          <w:lang w:eastAsia="pl-PL" w:bidi="pl-PL"/>
        </w:rPr>
        <w:t>………………</w:t>
      </w:r>
      <w:r w:rsidR="006F68F3" w:rsidRPr="0061702A">
        <w:rPr>
          <w:rFonts w:ascii="Myriad Pro" w:eastAsia="Lucida Sans Unicode" w:hAnsi="Myriad Pro" w:cs="Arial"/>
          <w:iCs/>
          <w:lang w:eastAsia="pl-PL" w:bidi="pl-PL"/>
        </w:rPr>
        <w:t xml:space="preserve"> wydanym przez  </w:t>
      </w:r>
      <w:r w:rsidR="004B28AA">
        <w:rPr>
          <w:rFonts w:ascii="Myriad Pro" w:eastAsia="Lucida Sans Unicode" w:hAnsi="Myriad Pro" w:cs="Arial"/>
          <w:iCs/>
          <w:lang w:eastAsia="pl-PL" w:bidi="pl-PL"/>
        </w:rPr>
        <w:t>………………………………</w:t>
      </w:r>
      <w:r w:rsidR="006F68F3" w:rsidRPr="0061702A">
        <w:rPr>
          <w:rFonts w:ascii="Myriad Pro" w:eastAsia="Lucida Sans Unicode" w:hAnsi="Myriad Pro" w:cs="Arial"/>
          <w:iCs/>
          <w:lang w:eastAsia="pl-PL" w:bidi="pl-PL"/>
        </w:rPr>
        <w:t xml:space="preserve"> oraz wpisem do rejestru przedsiębiorców prowadzących ośrodek szkolenia </w:t>
      </w:r>
      <w:r w:rsidR="004B28AA">
        <w:rPr>
          <w:rFonts w:ascii="Myriad Pro" w:eastAsia="Lucida Sans Unicode" w:hAnsi="Myriad Pro" w:cs="Arial"/>
          <w:iCs/>
          <w:lang w:eastAsia="pl-PL" w:bidi="pl-PL"/>
        </w:rPr>
        <w:t>……………..</w:t>
      </w:r>
      <w:r w:rsidR="006F68F3" w:rsidRPr="0061702A">
        <w:rPr>
          <w:rFonts w:ascii="Myriad Pro" w:eastAsia="Lucida Sans Unicode" w:hAnsi="Myriad Pro" w:cs="Arial"/>
          <w:iCs/>
          <w:lang w:eastAsia="pl-PL" w:bidi="pl-PL"/>
        </w:rPr>
        <w:t xml:space="preserve"> wydanym przez </w:t>
      </w:r>
      <w:r w:rsidR="004B28AA">
        <w:rPr>
          <w:rFonts w:ascii="Myriad Pro" w:eastAsia="Lucida Sans Unicode" w:hAnsi="Myriad Pro" w:cs="Arial"/>
          <w:iCs/>
          <w:lang w:eastAsia="pl-PL" w:bidi="pl-PL"/>
        </w:rPr>
        <w:lastRenderedPageBreak/>
        <w:t>…………………………………………… .</w:t>
      </w:r>
    </w:p>
    <w:p w14:paraId="60DC0813" w14:textId="77777777" w:rsidR="00644B12" w:rsidRPr="0061702A" w:rsidRDefault="007750C3" w:rsidP="00D00FC2">
      <w:pPr>
        <w:pStyle w:val="Akapitzlist"/>
        <w:widowControl w:val="0"/>
        <w:numPr>
          <w:ilvl w:val="0"/>
          <w:numId w:val="14"/>
        </w:numPr>
        <w:tabs>
          <w:tab w:val="left" w:pos="284"/>
        </w:tabs>
        <w:spacing w:after="0"/>
        <w:ind w:left="284" w:hanging="284"/>
        <w:jc w:val="both"/>
        <w:rPr>
          <w:rFonts w:ascii="Myriad Pro" w:eastAsia="Lucida Sans Unicode" w:hAnsi="Myriad Pro" w:cs="Arial"/>
          <w:iCs/>
          <w:lang w:eastAsia="pl-PL" w:bidi="pl-PL"/>
        </w:rPr>
      </w:pPr>
      <w:r w:rsidRPr="0061702A">
        <w:rPr>
          <w:rFonts w:ascii="Myriad Pro" w:eastAsia="Lucida Sans Unicode" w:hAnsi="Myriad Pro" w:cs="Arial"/>
          <w:iCs/>
          <w:lang w:eastAsia="pl-PL" w:bidi="pl-PL"/>
        </w:rPr>
        <w:t xml:space="preserve">Strony zgodnie postanawiają, że Wykonawca jest upoważniony do realizacji przedmiotu niniejszej umowy przy pomocy podwykonawców, za </w:t>
      </w:r>
      <w:r w:rsidR="00D855DB" w:rsidRPr="0061702A">
        <w:rPr>
          <w:rFonts w:ascii="Myriad Pro" w:eastAsia="Lucida Sans Unicode" w:hAnsi="Myriad Pro" w:cs="Arial"/>
          <w:iCs/>
          <w:lang w:eastAsia="pl-PL" w:bidi="pl-PL"/>
        </w:rPr>
        <w:t>działania, których</w:t>
      </w:r>
      <w:r w:rsidRPr="0061702A">
        <w:rPr>
          <w:rFonts w:ascii="Myriad Pro" w:eastAsia="Lucida Sans Unicode" w:hAnsi="Myriad Pro" w:cs="Arial"/>
          <w:iCs/>
          <w:lang w:eastAsia="pl-PL" w:bidi="pl-PL"/>
        </w:rPr>
        <w:t xml:space="preserve"> ponosi pełną odpowiedzialność jak za</w:t>
      </w:r>
      <w:r w:rsidR="00106B9C" w:rsidRPr="0061702A">
        <w:rPr>
          <w:rFonts w:ascii="Myriad Pro" w:eastAsia="Lucida Sans Unicode" w:hAnsi="Myriad Pro" w:cs="Arial"/>
          <w:iCs/>
          <w:lang w:eastAsia="pl-PL" w:bidi="pl-PL"/>
        </w:rPr>
        <w:t> </w:t>
      </w:r>
      <w:r w:rsidRPr="0061702A">
        <w:rPr>
          <w:rFonts w:ascii="Myriad Pro" w:eastAsia="Lucida Sans Unicode" w:hAnsi="Myriad Pro" w:cs="Arial"/>
          <w:iCs/>
          <w:lang w:eastAsia="pl-PL" w:bidi="pl-PL"/>
        </w:rPr>
        <w:t>działania własne.</w:t>
      </w:r>
    </w:p>
    <w:p w14:paraId="742EB869" w14:textId="77777777" w:rsidR="00003DB1" w:rsidRPr="0061702A" w:rsidRDefault="007750C3" w:rsidP="00D00FC2">
      <w:pPr>
        <w:pStyle w:val="Akapitzlist"/>
        <w:widowControl w:val="0"/>
        <w:numPr>
          <w:ilvl w:val="0"/>
          <w:numId w:val="14"/>
        </w:numPr>
        <w:tabs>
          <w:tab w:val="left" w:pos="284"/>
        </w:tabs>
        <w:spacing w:after="0"/>
        <w:ind w:left="284" w:hanging="284"/>
        <w:jc w:val="both"/>
        <w:rPr>
          <w:rFonts w:ascii="Myriad Pro" w:eastAsia="Lucida Sans Unicode" w:hAnsi="Myriad Pro" w:cs="Arial"/>
          <w:iCs/>
          <w:lang w:eastAsia="pl-PL" w:bidi="pl-PL"/>
        </w:rPr>
      </w:pPr>
      <w:r w:rsidRPr="0061702A">
        <w:rPr>
          <w:rFonts w:ascii="Myriad Pro" w:eastAsia="Lucida Sans Unicode" w:hAnsi="Myriad Pro" w:cs="Arial"/>
          <w:iCs/>
          <w:lang w:eastAsia="pl-PL" w:bidi="pl-PL"/>
        </w:rPr>
        <w:t>Przedmiot umowy będzie realizowany przez następujące osoby po stronie Wykonawcy:</w:t>
      </w:r>
    </w:p>
    <w:p w14:paraId="3F65897C" w14:textId="3242ABBB" w:rsidR="006F68F3" w:rsidRPr="0061702A" w:rsidRDefault="006F68F3" w:rsidP="00D00FC2">
      <w:pPr>
        <w:pStyle w:val="Akapitzlist"/>
        <w:widowControl w:val="0"/>
        <w:numPr>
          <w:ilvl w:val="0"/>
          <w:numId w:val="16"/>
        </w:numPr>
        <w:tabs>
          <w:tab w:val="left" w:pos="284"/>
          <w:tab w:val="left" w:pos="567"/>
          <w:tab w:val="left" w:pos="1276"/>
        </w:tabs>
        <w:spacing w:after="0"/>
        <w:ind w:right="-1"/>
        <w:jc w:val="both"/>
        <w:rPr>
          <w:rFonts w:ascii="Myriad Pro" w:eastAsia="Lucida Sans Unicode" w:hAnsi="Myriad Pro" w:cs="Arial"/>
          <w:iCs/>
          <w:lang w:eastAsia="pl-PL" w:bidi="pl-PL"/>
        </w:rPr>
      </w:pPr>
      <w:r w:rsidRPr="0061702A">
        <w:rPr>
          <w:rFonts w:ascii="Myriad Pro" w:eastAsia="Lucida Sans Unicode" w:hAnsi="Myriad Pro" w:cs="Arial"/>
          <w:iCs/>
          <w:lang w:eastAsia="pl-PL" w:bidi="pl-PL"/>
        </w:rPr>
        <w:t>Wykładowcy:</w:t>
      </w:r>
      <w:r w:rsidRPr="0061702A">
        <w:rPr>
          <w:rFonts w:ascii="Myriad Pro" w:hAnsi="Myriad Pro"/>
        </w:rPr>
        <w:t xml:space="preserve"> </w:t>
      </w:r>
      <w:r w:rsidR="00250423">
        <w:rPr>
          <w:rFonts w:ascii="Myriad Pro" w:hAnsi="Myriad Pro"/>
        </w:rPr>
        <w:t xml:space="preserve"> </w:t>
      </w:r>
      <w:r w:rsidR="004B28AA">
        <w:rPr>
          <w:rFonts w:ascii="Myriad Pro" w:hAnsi="Myriad Pro"/>
        </w:rPr>
        <w:t>………………………………………………………………………………</w:t>
      </w:r>
    </w:p>
    <w:p w14:paraId="35581EE8" w14:textId="166C8009" w:rsidR="006F68F3" w:rsidRPr="0061702A" w:rsidRDefault="006F68F3" w:rsidP="00D00FC2">
      <w:pPr>
        <w:pStyle w:val="Akapitzlist"/>
        <w:widowControl w:val="0"/>
        <w:numPr>
          <w:ilvl w:val="0"/>
          <w:numId w:val="16"/>
        </w:numPr>
        <w:tabs>
          <w:tab w:val="left" w:pos="284"/>
          <w:tab w:val="left" w:pos="567"/>
          <w:tab w:val="left" w:pos="1276"/>
        </w:tabs>
        <w:spacing w:after="0"/>
        <w:ind w:right="-1"/>
        <w:jc w:val="both"/>
        <w:rPr>
          <w:rFonts w:ascii="Myriad Pro" w:eastAsia="Lucida Sans Unicode" w:hAnsi="Myriad Pro" w:cs="Arial"/>
          <w:iCs/>
          <w:lang w:eastAsia="pl-PL" w:bidi="pl-PL"/>
        </w:rPr>
      </w:pPr>
      <w:r w:rsidRPr="0061702A">
        <w:rPr>
          <w:rFonts w:ascii="Myriad Pro" w:eastAsia="Lucida Sans Unicode" w:hAnsi="Myriad Pro" w:cs="Arial"/>
          <w:iCs/>
          <w:lang w:eastAsia="pl-PL" w:bidi="pl-PL"/>
        </w:rPr>
        <w:t xml:space="preserve">Instruktorzy: </w:t>
      </w:r>
      <w:r w:rsidR="00250423">
        <w:rPr>
          <w:rFonts w:ascii="Myriad Pro" w:eastAsia="Lucida Sans Unicode" w:hAnsi="Myriad Pro" w:cs="Arial"/>
          <w:iCs/>
          <w:lang w:eastAsia="pl-PL" w:bidi="pl-PL"/>
        </w:rPr>
        <w:t xml:space="preserve"> </w:t>
      </w:r>
      <w:r w:rsidR="004B28AA">
        <w:rPr>
          <w:rFonts w:ascii="Myriad Pro" w:eastAsia="Lucida Sans Unicode" w:hAnsi="Myriad Pro" w:cs="Arial"/>
          <w:iCs/>
          <w:lang w:eastAsia="pl-PL" w:bidi="pl-PL"/>
        </w:rPr>
        <w:t>……………………………………………………………………………….</w:t>
      </w:r>
    </w:p>
    <w:p w14:paraId="10A6815A" w14:textId="6264A609" w:rsidR="006F68F3" w:rsidRPr="008C28B5" w:rsidRDefault="006F68F3" w:rsidP="008C28B5">
      <w:pPr>
        <w:pStyle w:val="Akapitzlist"/>
        <w:widowControl w:val="0"/>
        <w:tabs>
          <w:tab w:val="left" w:pos="284"/>
        </w:tabs>
        <w:spacing w:after="0"/>
        <w:ind w:left="284"/>
        <w:jc w:val="both"/>
        <w:rPr>
          <w:rFonts w:ascii="Myriad Pro" w:eastAsia="Lucida Sans Unicode" w:hAnsi="Myriad Pro" w:cs="Arial"/>
          <w:iCs/>
          <w:lang w:eastAsia="pl-PL" w:bidi="pl-PL"/>
        </w:rPr>
      </w:pPr>
      <w:r w:rsidRPr="0061702A">
        <w:rPr>
          <w:rFonts w:ascii="Myriad Pro" w:eastAsia="Lucida Sans Unicode" w:hAnsi="Myriad Pro" w:cs="Arial"/>
          <w:iCs/>
          <w:lang w:eastAsia="pl-PL" w:bidi="pl-PL"/>
        </w:rPr>
        <w:t xml:space="preserve">Na taborze szkoleniowym marki </w:t>
      </w:r>
      <w:r w:rsidR="004B28AA">
        <w:rPr>
          <w:rFonts w:ascii="Myriad Pro" w:eastAsia="Lucida Sans Unicode" w:hAnsi="Myriad Pro" w:cs="Arial"/>
          <w:iCs/>
          <w:lang w:eastAsia="pl-PL" w:bidi="pl-PL"/>
        </w:rPr>
        <w:t>………………………………</w:t>
      </w:r>
      <w:r w:rsidR="00031179">
        <w:rPr>
          <w:rFonts w:ascii="Myriad Pro" w:eastAsia="Lucida Sans Unicode" w:hAnsi="Myriad Pro" w:cs="Arial"/>
          <w:iCs/>
          <w:lang w:eastAsia="pl-PL" w:bidi="pl-PL"/>
        </w:rPr>
        <w:t>……</w:t>
      </w:r>
      <w:r w:rsidR="004B28AA">
        <w:rPr>
          <w:rFonts w:ascii="Myriad Pro" w:eastAsia="Lucida Sans Unicode" w:hAnsi="Myriad Pro" w:cs="Arial"/>
          <w:iCs/>
          <w:lang w:eastAsia="pl-PL" w:bidi="pl-PL"/>
        </w:rPr>
        <w:t>…………….</w:t>
      </w:r>
      <w:r w:rsidRPr="00540261">
        <w:rPr>
          <w:rFonts w:ascii="Myriad Pro" w:eastAsia="Lucida Sans Unicode" w:hAnsi="Myriad Pro" w:cs="Arial"/>
          <w:iCs/>
          <w:lang w:eastAsia="pl-PL" w:bidi="pl-PL"/>
        </w:rPr>
        <w:t xml:space="preserve"> oraz </w:t>
      </w:r>
      <w:r w:rsidR="00540261" w:rsidRPr="00540261">
        <w:rPr>
          <w:rFonts w:ascii="Myriad Pro" w:hAnsi="Myriad Pro" w:cs="Helvetica"/>
          <w:color w:val="212529"/>
          <w:shd w:val="clear" w:color="auto" w:fill="FFFFFF"/>
        </w:rPr>
        <w:t>urządzeni</w:t>
      </w:r>
      <w:r w:rsidR="004B28AA">
        <w:rPr>
          <w:rFonts w:ascii="Myriad Pro" w:hAnsi="Myriad Pro" w:cs="Helvetica"/>
          <w:color w:val="212529"/>
          <w:shd w:val="clear" w:color="auto" w:fill="FFFFFF"/>
        </w:rPr>
        <w:t>u</w:t>
      </w:r>
      <w:r w:rsidR="00540261" w:rsidRPr="00540261">
        <w:rPr>
          <w:rFonts w:ascii="Myriad Pro" w:hAnsi="Myriad Pro" w:cs="Helvetica"/>
          <w:color w:val="212529"/>
          <w:shd w:val="clear" w:color="auto" w:fill="FFFFFF"/>
        </w:rPr>
        <w:t xml:space="preserve"> do symulowania jazdy w warunkach specjalnych.</w:t>
      </w:r>
    </w:p>
    <w:p w14:paraId="5EBD0FB8" w14:textId="77777777" w:rsidR="00003DB1" w:rsidRPr="0061702A" w:rsidRDefault="007750C3" w:rsidP="003E4912">
      <w:pPr>
        <w:spacing w:before="120" w:after="0"/>
        <w:jc w:val="center"/>
        <w:rPr>
          <w:rFonts w:ascii="Myriad Pro" w:eastAsia="Lucida Sans Unicode" w:hAnsi="Myriad Pro" w:cs="Arial"/>
          <w:b/>
          <w:lang w:eastAsia="pl-PL" w:bidi="pl-PL"/>
        </w:rPr>
      </w:pPr>
      <w:r w:rsidRPr="0061702A">
        <w:rPr>
          <w:rFonts w:ascii="Myriad Pro" w:eastAsia="Lucida Sans Unicode" w:hAnsi="Myriad Pro" w:cs="Arial"/>
          <w:b/>
          <w:lang w:eastAsia="pl-PL" w:bidi="pl-PL"/>
        </w:rPr>
        <w:t>§ 2</w:t>
      </w:r>
    </w:p>
    <w:p w14:paraId="1610DE43" w14:textId="77777777" w:rsidR="00003DB1" w:rsidRPr="0061702A" w:rsidRDefault="007750C3">
      <w:pPr>
        <w:spacing w:after="0"/>
        <w:jc w:val="center"/>
        <w:rPr>
          <w:rFonts w:ascii="Myriad Pro" w:eastAsia="Lucida Sans Unicode" w:hAnsi="Myriad Pro" w:cs="Arial"/>
          <w:lang w:eastAsia="pl-PL" w:bidi="pl-PL"/>
        </w:rPr>
      </w:pPr>
      <w:r w:rsidRPr="0061702A">
        <w:rPr>
          <w:rFonts w:ascii="Myriad Pro" w:eastAsia="Lucida Sans Unicode" w:hAnsi="Myriad Pro" w:cs="Arial"/>
          <w:b/>
          <w:lang w:eastAsia="pl-PL" w:bidi="pl-PL"/>
        </w:rPr>
        <w:t>Obowiązki Wykonawcy</w:t>
      </w:r>
    </w:p>
    <w:p w14:paraId="202B70B5" w14:textId="291F6F1E" w:rsidR="00644B12" w:rsidRPr="0061702A" w:rsidRDefault="007750C3" w:rsidP="00D00FC2">
      <w:pPr>
        <w:pStyle w:val="Akapitzlist"/>
        <w:widowControl w:val="0"/>
        <w:numPr>
          <w:ilvl w:val="0"/>
          <w:numId w:val="13"/>
        </w:numPr>
        <w:spacing w:after="0"/>
        <w:ind w:left="284" w:hanging="284"/>
        <w:jc w:val="both"/>
        <w:rPr>
          <w:rFonts w:ascii="Myriad Pro" w:eastAsia="Lucida Sans Unicode" w:hAnsi="Myriad Pro" w:cs="Arial"/>
          <w:lang w:eastAsia="pl-PL" w:bidi="pl-PL"/>
        </w:rPr>
      </w:pPr>
      <w:r w:rsidRPr="0061702A">
        <w:rPr>
          <w:rFonts w:ascii="Myriad Pro" w:eastAsia="Lucida Sans Unicode" w:hAnsi="Myriad Pro" w:cs="Arial"/>
          <w:lang w:eastAsia="pl-PL" w:bidi="pl-PL"/>
        </w:rPr>
        <w:t>Do podstawowych obowiązków Wykonawcy należy wykonywanie przedmiotu umowy, o którym mowa w § 1</w:t>
      </w:r>
      <w:r w:rsidR="00656CFA" w:rsidRPr="0061702A">
        <w:rPr>
          <w:rFonts w:ascii="Myriad Pro" w:eastAsia="Lucida Sans Unicode" w:hAnsi="Myriad Pro" w:cs="Arial"/>
          <w:lang w:eastAsia="pl-PL" w:bidi="pl-PL"/>
        </w:rPr>
        <w:t xml:space="preserve"> </w:t>
      </w:r>
      <w:r w:rsidR="00656CFA" w:rsidRPr="0061702A">
        <w:rPr>
          <w:rFonts w:ascii="Myriad Pro" w:eastAsia="Lucida Sans Unicode" w:hAnsi="Myriad Pro" w:cs="Arial"/>
          <w:lang w:eastAsia="en-US" w:bidi="pl-PL"/>
        </w:rPr>
        <w:t xml:space="preserve">zgodnie z postanowieniami umowy oraz </w:t>
      </w:r>
      <w:r w:rsidR="00ED3DA1">
        <w:rPr>
          <w:rFonts w:ascii="Myriad Pro" w:eastAsia="Lucida Sans Unicode" w:hAnsi="Myriad Pro" w:cs="Arial"/>
          <w:lang w:eastAsia="en-US" w:bidi="pl-PL"/>
        </w:rPr>
        <w:t>R</w:t>
      </w:r>
      <w:r w:rsidR="00656CFA" w:rsidRPr="0061702A">
        <w:rPr>
          <w:rFonts w:ascii="Myriad Pro" w:eastAsia="Lucida Sans Unicode" w:hAnsi="Myriad Pro" w:cs="Arial"/>
          <w:lang w:eastAsia="en-US" w:bidi="pl-PL"/>
        </w:rPr>
        <w:t xml:space="preserve">egulaminu szkolenia w zakresie kwalifikacji wstępnej przyśpieszonej, z należytą starannością, obowiązującym prawem oraz zaleceniami Zamawiającego. Regulamin </w:t>
      </w:r>
      <w:r w:rsidR="0009208F" w:rsidRPr="0061702A">
        <w:rPr>
          <w:rFonts w:ascii="Myriad Pro" w:eastAsia="Lucida Sans Unicode" w:hAnsi="Myriad Pro" w:cs="Arial"/>
          <w:lang w:eastAsia="en-US" w:bidi="pl-PL"/>
        </w:rPr>
        <w:t>szkolenia stanowi Załącznik nr 3</w:t>
      </w:r>
      <w:r w:rsidR="00656CFA" w:rsidRPr="0061702A">
        <w:rPr>
          <w:rFonts w:ascii="Myriad Pro" w:eastAsia="Lucida Sans Unicode" w:hAnsi="Myriad Pro" w:cs="Arial"/>
          <w:lang w:eastAsia="en-US" w:bidi="pl-PL"/>
        </w:rPr>
        <w:t xml:space="preserve"> </w:t>
      </w:r>
      <w:r w:rsidR="00272647" w:rsidRPr="0061702A">
        <w:rPr>
          <w:rFonts w:ascii="Myriad Pro" w:eastAsia="Lucida Sans Unicode" w:hAnsi="Myriad Pro" w:cs="Arial"/>
          <w:lang w:eastAsia="en-US" w:bidi="pl-PL"/>
        </w:rPr>
        <w:t>do </w:t>
      </w:r>
      <w:r w:rsidR="00656CFA" w:rsidRPr="0061702A">
        <w:rPr>
          <w:rFonts w:ascii="Myriad Pro" w:eastAsia="Lucida Sans Unicode" w:hAnsi="Myriad Pro" w:cs="Arial"/>
          <w:lang w:eastAsia="en-US" w:bidi="pl-PL"/>
        </w:rPr>
        <w:t>niniejszej umowy.</w:t>
      </w:r>
    </w:p>
    <w:p w14:paraId="3D8F845B" w14:textId="77777777" w:rsidR="00644B12" w:rsidRPr="0061702A" w:rsidRDefault="007750C3" w:rsidP="00D00FC2">
      <w:pPr>
        <w:pStyle w:val="Akapitzlist"/>
        <w:widowControl w:val="0"/>
        <w:numPr>
          <w:ilvl w:val="0"/>
          <w:numId w:val="13"/>
        </w:numPr>
        <w:spacing w:after="0"/>
        <w:ind w:left="284" w:hanging="284"/>
        <w:jc w:val="both"/>
        <w:rPr>
          <w:rFonts w:ascii="Myriad Pro" w:eastAsia="Lucida Sans Unicode" w:hAnsi="Myriad Pro" w:cs="Arial"/>
          <w:lang w:eastAsia="pl-PL" w:bidi="pl-PL"/>
        </w:rPr>
      </w:pPr>
      <w:r w:rsidRPr="0061702A">
        <w:rPr>
          <w:rFonts w:ascii="Myriad Pro" w:eastAsia="Lucida Sans Unicode" w:hAnsi="Myriad Pro" w:cs="Arial"/>
          <w:lang w:eastAsia="pl-PL" w:bidi="pl-PL"/>
        </w:rPr>
        <w:t xml:space="preserve">Wykonawca zobowiązuje się do przeszkolenia </w:t>
      </w:r>
      <w:r w:rsidR="00E46E85" w:rsidRPr="0061702A">
        <w:rPr>
          <w:rFonts w:ascii="Myriad Pro" w:eastAsia="Lucida Sans Unicode" w:hAnsi="Myriad Pro" w:cs="Arial"/>
          <w:lang w:eastAsia="pl-PL" w:bidi="pl-PL"/>
        </w:rPr>
        <w:t>każdej</w:t>
      </w:r>
      <w:r w:rsidRPr="0061702A">
        <w:rPr>
          <w:rFonts w:ascii="Myriad Pro" w:eastAsia="Lucida Sans Unicode" w:hAnsi="Myriad Pro" w:cs="Arial"/>
          <w:lang w:eastAsia="pl-PL" w:bidi="pl-PL"/>
        </w:rPr>
        <w:t xml:space="preserve"> k</w:t>
      </w:r>
      <w:r w:rsidR="00646BB3" w:rsidRPr="0061702A">
        <w:rPr>
          <w:rFonts w:ascii="Myriad Pro" w:eastAsia="Lucida Sans Unicode" w:hAnsi="Myriad Pro" w:cs="Arial"/>
          <w:lang w:eastAsia="pl-PL" w:bidi="pl-PL"/>
        </w:rPr>
        <w:t>ierowanej</w:t>
      </w:r>
      <w:r w:rsidR="00DD24B6" w:rsidRPr="0061702A">
        <w:rPr>
          <w:rFonts w:ascii="Myriad Pro" w:eastAsia="Lucida Sans Unicode" w:hAnsi="Myriad Pro" w:cs="Arial"/>
          <w:lang w:eastAsia="pl-PL" w:bidi="pl-PL"/>
        </w:rPr>
        <w:t xml:space="preserve"> </w:t>
      </w:r>
      <w:r w:rsidR="00646BB3" w:rsidRPr="0061702A">
        <w:rPr>
          <w:rFonts w:ascii="Myriad Pro" w:eastAsia="Lucida Sans Unicode" w:hAnsi="Myriad Pro" w:cs="Arial"/>
          <w:lang w:eastAsia="pl-PL" w:bidi="pl-PL"/>
        </w:rPr>
        <w:t>grupy</w:t>
      </w:r>
      <w:r w:rsidR="00CE518A" w:rsidRPr="0061702A">
        <w:rPr>
          <w:rFonts w:ascii="Myriad Pro" w:eastAsia="Lucida Sans Unicode" w:hAnsi="Myriad Pro" w:cs="Arial"/>
          <w:lang w:eastAsia="pl-PL" w:bidi="pl-PL"/>
        </w:rPr>
        <w:t xml:space="preserve"> </w:t>
      </w:r>
      <w:r w:rsidR="00040869" w:rsidRPr="0061702A">
        <w:rPr>
          <w:rFonts w:ascii="Myriad Pro" w:eastAsia="Lucida Sans Unicode" w:hAnsi="Myriad Pro" w:cs="Arial"/>
          <w:lang w:eastAsia="pl-PL" w:bidi="pl-PL"/>
        </w:rPr>
        <w:t>w terminie</w:t>
      </w:r>
      <w:r w:rsidR="00DD24B6" w:rsidRPr="0061702A">
        <w:rPr>
          <w:rFonts w:ascii="Myriad Pro" w:eastAsia="Lucida Sans Unicode" w:hAnsi="Myriad Pro" w:cs="Arial"/>
          <w:lang w:eastAsia="pl-PL" w:bidi="pl-PL"/>
        </w:rPr>
        <w:t xml:space="preserve"> każdorazowo uzgadnianym z Zamawiającym</w:t>
      </w:r>
      <w:r w:rsidRPr="0061702A">
        <w:rPr>
          <w:rFonts w:ascii="Myriad Pro" w:eastAsia="Lucida Sans Unicode" w:hAnsi="Myriad Pro" w:cs="Arial"/>
          <w:lang w:eastAsia="pl-PL" w:bidi="pl-PL"/>
        </w:rPr>
        <w:t>. Wydłużenie terminu jest możliwe wyłą</w:t>
      </w:r>
      <w:r w:rsidR="00272647" w:rsidRPr="0061702A">
        <w:rPr>
          <w:rFonts w:ascii="Myriad Pro" w:eastAsia="Lucida Sans Unicode" w:hAnsi="Myriad Pro" w:cs="Arial"/>
          <w:lang w:eastAsia="pl-PL" w:bidi="pl-PL"/>
        </w:rPr>
        <w:t>cznie za zgodą Zamawiającego, w </w:t>
      </w:r>
      <w:r w:rsidRPr="0061702A">
        <w:rPr>
          <w:rFonts w:ascii="Myriad Pro" w:eastAsia="Lucida Sans Unicode" w:hAnsi="Myriad Pro" w:cs="Arial"/>
          <w:lang w:eastAsia="pl-PL" w:bidi="pl-PL"/>
        </w:rPr>
        <w:t xml:space="preserve">uzasadnionych sytuacjach o charakterze losowym, których </w:t>
      </w:r>
      <w:r w:rsidR="00272647" w:rsidRPr="0061702A">
        <w:rPr>
          <w:rFonts w:ascii="Myriad Pro" w:eastAsia="Lucida Sans Unicode" w:hAnsi="Myriad Pro" w:cs="Arial"/>
          <w:lang w:eastAsia="pl-PL" w:bidi="pl-PL"/>
        </w:rPr>
        <w:t>nie można było przewidzieć w </w:t>
      </w:r>
      <w:r w:rsidRPr="0061702A">
        <w:rPr>
          <w:rFonts w:ascii="Myriad Pro" w:eastAsia="Lucida Sans Unicode" w:hAnsi="Myriad Pro" w:cs="Arial"/>
          <w:lang w:eastAsia="pl-PL" w:bidi="pl-PL"/>
        </w:rPr>
        <w:t>momencie podpisywania niniejszej umowy i zaradzić i</w:t>
      </w:r>
      <w:r w:rsidR="00272647" w:rsidRPr="0061702A">
        <w:rPr>
          <w:rFonts w:ascii="Myriad Pro" w:eastAsia="Lucida Sans Unicode" w:hAnsi="Myriad Pro" w:cs="Arial"/>
          <w:lang w:eastAsia="pl-PL" w:bidi="pl-PL"/>
        </w:rPr>
        <w:t>m poprzez dodatkowe działania o </w:t>
      </w:r>
      <w:r w:rsidRPr="0061702A">
        <w:rPr>
          <w:rFonts w:ascii="Myriad Pro" w:eastAsia="Lucida Sans Unicode" w:hAnsi="Myriad Pro" w:cs="Arial"/>
          <w:lang w:eastAsia="pl-PL" w:bidi="pl-PL"/>
        </w:rPr>
        <w:t>charakt</w:t>
      </w:r>
      <w:r w:rsidR="00106B9C" w:rsidRPr="0061702A">
        <w:rPr>
          <w:rFonts w:ascii="Myriad Pro" w:eastAsia="Lucida Sans Unicode" w:hAnsi="Myriad Pro" w:cs="Arial"/>
          <w:lang w:eastAsia="pl-PL" w:bidi="pl-PL"/>
        </w:rPr>
        <w:t>erze organizacyjnym, podjęte po </w:t>
      </w:r>
      <w:r w:rsidRPr="0061702A">
        <w:rPr>
          <w:rFonts w:ascii="Myriad Pro" w:eastAsia="Lucida Sans Unicode" w:hAnsi="Myriad Pro" w:cs="Arial"/>
          <w:lang w:eastAsia="pl-PL" w:bidi="pl-PL"/>
        </w:rPr>
        <w:t>stronie Wykonawcy. Wydłużenie terminu realizacji szkolenia wymag</w:t>
      </w:r>
      <w:r w:rsidR="000136F7" w:rsidRPr="0061702A">
        <w:rPr>
          <w:rFonts w:ascii="Myriad Pro" w:eastAsia="Lucida Sans Unicode" w:hAnsi="Myriad Pro" w:cs="Arial"/>
          <w:lang w:eastAsia="pl-PL" w:bidi="pl-PL"/>
        </w:rPr>
        <w:t>a aneksowania niniejszej umowy.</w:t>
      </w:r>
    </w:p>
    <w:p w14:paraId="45D55E2A" w14:textId="1B7C31E4" w:rsidR="00644B12" w:rsidRPr="003B251A" w:rsidRDefault="007750C3" w:rsidP="00D00FC2">
      <w:pPr>
        <w:pStyle w:val="Akapitzlist"/>
        <w:widowControl w:val="0"/>
        <w:numPr>
          <w:ilvl w:val="0"/>
          <w:numId w:val="13"/>
        </w:numPr>
        <w:spacing w:after="0"/>
        <w:ind w:left="284" w:hanging="284"/>
        <w:jc w:val="both"/>
        <w:rPr>
          <w:rFonts w:ascii="Myriad Pro" w:eastAsia="Lucida Sans Unicode" w:hAnsi="Myriad Pro" w:cs="Arial"/>
          <w:lang w:eastAsia="pl-PL" w:bidi="pl-PL"/>
        </w:rPr>
      </w:pPr>
      <w:r w:rsidRPr="0061702A">
        <w:rPr>
          <w:rFonts w:ascii="Myriad Pro" w:eastAsia="Lucida Sans Unicode" w:hAnsi="Myriad Pro" w:cs="Arial"/>
          <w:lang w:eastAsia="pl-PL" w:bidi="pl-PL"/>
        </w:rPr>
        <w:t xml:space="preserve">Wykonawca zobowiązuje się do przeprowadzenia szkolenia zgodnie z obowiązującymi w tym zakresie przepisami, w szczególności </w:t>
      </w:r>
      <w:r w:rsidRPr="003B251A">
        <w:rPr>
          <w:rFonts w:ascii="Myriad Pro" w:eastAsia="Lucida Sans Unicode" w:hAnsi="Myriad Pro" w:cs="Arial"/>
          <w:lang w:eastAsia="pl-PL" w:bidi="pl-PL"/>
        </w:rPr>
        <w:t>Rozporządzeni</w:t>
      </w:r>
      <w:r w:rsidR="003B251A" w:rsidRPr="003B251A">
        <w:rPr>
          <w:rFonts w:ascii="Myriad Pro" w:eastAsia="Lucida Sans Unicode" w:hAnsi="Myriad Pro" w:cs="Arial"/>
          <w:lang w:eastAsia="pl-PL" w:bidi="pl-PL"/>
        </w:rPr>
        <w:t>a</w:t>
      </w:r>
      <w:r w:rsidRPr="003B251A">
        <w:rPr>
          <w:rFonts w:ascii="Myriad Pro" w:eastAsia="Lucida Sans Unicode" w:hAnsi="Myriad Pro" w:cs="Arial"/>
          <w:lang w:eastAsia="pl-PL" w:bidi="pl-PL"/>
        </w:rPr>
        <w:t xml:space="preserve"> Ministra</w:t>
      </w:r>
      <w:r w:rsidR="00272647" w:rsidRPr="003B251A">
        <w:rPr>
          <w:rFonts w:ascii="Myriad Pro" w:eastAsia="Lucida Sans Unicode" w:hAnsi="Myriad Pro" w:cs="Arial"/>
          <w:lang w:eastAsia="pl-PL" w:bidi="pl-PL"/>
        </w:rPr>
        <w:t xml:space="preserve"> Infrastruktury i Budownictwa z </w:t>
      </w:r>
      <w:r w:rsidRPr="003B251A">
        <w:rPr>
          <w:rFonts w:ascii="Myriad Pro" w:eastAsia="Lucida Sans Unicode" w:hAnsi="Myriad Pro" w:cs="Arial"/>
          <w:lang w:eastAsia="pl-PL" w:bidi="pl-PL"/>
        </w:rPr>
        <w:t>dnia 4 marca 2016 r. w sprawie sz</w:t>
      </w:r>
      <w:r w:rsidRPr="0061702A">
        <w:rPr>
          <w:rFonts w:ascii="Myriad Pro" w:eastAsia="Lucida Sans Unicode" w:hAnsi="Myriad Pro" w:cs="Arial"/>
          <w:lang w:eastAsia="pl-PL" w:bidi="pl-PL"/>
        </w:rPr>
        <w:t xml:space="preserve">kolenia osób ubiegających się o uprawnienia do kierowania pojazdami, instruktorów i wykładowców oraz </w:t>
      </w:r>
      <w:r w:rsidR="006835E0" w:rsidRPr="003B251A">
        <w:rPr>
          <w:rFonts w:ascii="Myriad Pro" w:eastAsia="Lucida Sans Unicode" w:hAnsi="Myriad Pro" w:cs="Arial"/>
          <w:lang w:eastAsia="pl-PL" w:bidi="pl-PL"/>
        </w:rPr>
        <w:t>Rozporządzeni</w:t>
      </w:r>
      <w:r w:rsidR="003B251A" w:rsidRPr="003B251A">
        <w:rPr>
          <w:rFonts w:ascii="Myriad Pro" w:eastAsia="Lucida Sans Unicode" w:hAnsi="Myriad Pro" w:cs="Arial"/>
          <w:lang w:eastAsia="pl-PL" w:bidi="pl-PL"/>
        </w:rPr>
        <w:t>a</w:t>
      </w:r>
      <w:r w:rsidR="006835E0" w:rsidRPr="003B251A">
        <w:rPr>
          <w:rFonts w:ascii="Myriad Pro" w:eastAsia="Lucida Sans Unicode" w:hAnsi="Myriad Pro" w:cs="Arial"/>
          <w:lang w:eastAsia="pl-PL" w:bidi="pl-PL"/>
        </w:rPr>
        <w:t xml:space="preserve"> Ministra Infrastruktury z dnia </w:t>
      </w:r>
      <w:r w:rsidR="003B251A" w:rsidRPr="003B251A">
        <w:rPr>
          <w:rFonts w:ascii="Myriad Pro" w:eastAsia="Lucida Sans Unicode" w:hAnsi="Myriad Pro" w:cs="Arial"/>
          <w:lang w:eastAsia="pl-PL" w:bidi="pl-PL"/>
        </w:rPr>
        <w:t xml:space="preserve"> </w:t>
      </w:r>
      <w:r w:rsidR="006835E0" w:rsidRPr="003B251A">
        <w:rPr>
          <w:rFonts w:ascii="Myriad Pro" w:eastAsia="Lucida Sans Unicode" w:hAnsi="Myriad Pro" w:cs="Arial"/>
          <w:lang w:eastAsia="pl-PL" w:bidi="pl-PL"/>
        </w:rPr>
        <w:t>25 marca 2022r.  w sprawie szkolenia i egzaminowania kierowców wykonujących przewóz drogowy</w:t>
      </w:r>
      <w:r w:rsidR="005A209C" w:rsidRPr="003B251A">
        <w:rPr>
          <w:rFonts w:ascii="Myriad Pro" w:eastAsia="Lucida Sans Unicode" w:hAnsi="Myriad Pro" w:cs="Arial"/>
          <w:lang w:eastAsia="pl-PL" w:bidi="pl-PL"/>
        </w:rPr>
        <w:t>.</w:t>
      </w:r>
    </w:p>
    <w:p w14:paraId="258A598F" w14:textId="525365D3" w:rsidR="00644B12" w:rsidRPr="0061702A" w:rsidRDefault="007750C3" w:rsidP="00D00FC2">
      <w:pPr>
        <w:pStyle w:val="Akapitzlist"/>
        <w:widowControl w:val="0"/>
        <w:numPr>
          <w:ilvl w:val="0"/>
          <w:numId w:val="13"/>
        </w:numPr>
        <w:spacing w:after="0"/>
        <w:ind w:left="284" w:hanging="284"/>
        <w:jc w:val="both"/>
        <w:rPr>
          <w:rFonts w:ascii="Myriad Pro" w:eastAsia="Lucida Sans Unicode" w:hAnsi="Myriad Pro" w:cs="Arial"/>
          <w:lang w:eastAsia="pl-PL" w:bidi="pl-PL"/>
        </w:rPr>
      </w:pPr>
      <w:r w:rsidRPr="0061702A">
        <w:rPr>
          <w:rFonts w:ascii="Myriad Pro" w:eastAsia="Lucida Sans Unicode" w:hAnsi="Myriad Pro" w:cs="Arial"/>
          <w:lang w:eastAsia="pl-PL" w:bidi="pl-PL"/>
        </w:rPr>
        <w:t>Wykonawca zobowiązuje się do egzekwowania postanowień Regulaminu szkolenia w zakresie  kwalifikacji wstępnej przyspieszonej w szczególności zaś zapisów dot. przepisów porządkowych oraz do niezwłocznego informowania Zamawiającego w przypadku złamania przez uczestnika szkolenia postanowień Regulaminu szkolenia.</w:t>
      </w:r>
    </w:p>
    <w:p w14:paraId="479A96CB" w14:textId="2DFB4D4E" w:rsidR="00644B12" w:rsidRPr="0061702A" w:rsidRDefault="007750C3" w:rsidP="00D00FC2">
      <w:pPr>
        <w:pStyle w:val="Akapitzlist"/>
        <w:widowControl w:val="0"/>
        <w:numPr>
          <w:ilvl w:val="0"/>
          <w:numId w:val="13"/>
        </w:numPr>
        <w:spacing w:after="0"/>
        <w:ind w:left="284" w:hanging="284"/>
        <w:jc w:val="both"/>
        <w:rPr>
          <w:rFonts w:ascii="Myriad Pro" w:eastAsia="Lucida Sans Unicode" w:hAnsi="Myriad Pro" w:cs="Arial"/>
          <w:lang w:eastAsia="pl-PL" w:bidi="pl-PL"/>
        </w:rPr>
      </w:pPr>
      <w:r w:rsidRPr="0061702A">
        <w:rPr>
          <w:rFonts w:ascii="Myriad Pro" w:eastAsia="Lucida Sans Unicode" w:hAnsi="Myriad Pro" w:cs="Arial"/>
          <w:lang w:eastAsia="pl-PL" w:bidi="pl-PL"/>
        </w:rPr>
        <w:t>Wykonawca zobowiązuje się do przekazywania Zamawiającemu tygodniowych, imiennych grafików jazd szkoleniowych dla każdego Kursanta oraz do każdorazowego, niezwłocznego informowania osoby kontaktowej w sprawie wykonania zapisów niniejszej umowy o odwołaniu planowanych zajęć zarówno ze strony Wykonawcy, jak i kur</w:t>
      </w:r>
      <w:r w:rsidR="00895851" w:rsidRPr="0061702A">
        <w:rPr>
          <w:rFonts w:ascii="Myriad Pro" w:eastAsia="Lucida Sans Unicode" w:hAnsi="Myriad Pro" w:cs="Arial"/>
          <w:lang w:eastAsia="pl-PL" w:bidi="pl-PL"/>
        </w:rPr>
        <w:t>santa, nieobecności kursanta na </w:t>
      </w:r>
      <w:r w:rsidRPr="0061702A">
        <w:rPr>
          <w:rFonts w:ascii="Myriad Pro" w:eastAsia="Lucida Sans Unicode" w:hAnsi="Myriad Pro" w:cs="Arial"/>
          <w:lang w:eastAsia="pl-PL" w:bidi="pl-PL"/>
        </w:rPr>
        <w:t>zaplanowanych zajęciach oraz o</w:t>
      </w:r>
      <w:r w:rsidR="00106B9C" w:rsidRPr="0061702A">
        <w:rPr>
          <w:rFonts w:ascii="Myriad Pro" w:eastAsia="Lucida Sans Unicode" w:hAnsi="Myriad Pro" w:cs="Arial"/>
          <w:lang w:eastAsia="pl-PL" w:bidi="pl-PL"/>
        </w:rPr>
        <w:t> </w:t>
      </w:r>
      <w:r w:rsidRPr="0061702A">
        <w:rPr>
          <w:rFonts w:ascii="Myriad Pro" w:eastAsia="Lucida Sans Unicode" w:hAnsi="Myriad Pro" w:cs="Arial"/>
          <w:lang w:eastAsia="pl-PL" w:bidi="pl-PL"/>
        </w:rPr>
        <w:t xml:space="preserve">rezygnacji z uczestnictwa w szkoleniu w trakcie jego trwania. Informacje te przekazywane będą drogą mailową na adres: </w:t>
      </w:r>
      <w:r w:rsidR="00ED3DA1">
        <w:t>…………………………………………………………</w:t>
      </w:r>
    </w:p>
    <w:p w14:paraId="1097CD67" w14:textId="409BC22D" w:rsidR="00644B12" w:rsidRPr="0061702A" w:rsidRDefault="007750C3" w:rsidP="00D00FC2">
      <w:pPr>
        <w:pStyle w:val="Akapitzlist"/>
        <w:widowControl w:val="0"/>
        <w:numPr>
          <w:ilvl w:val="0"/>
          <w:numId w:val="13"/>
        </w:numPr>
        <w:spacing w:after="0"/>
        <w:ind w:left="284" w:hanging="284"/>
        <w:jc w:val="both"/>
        <w:rPr>
          <w:rFonts w:ascii="Myriad Pro" w:eastAsia="Lucida Sans Unicode" w:hAnsi="Myriad Pro" w:cs="Arial"/>
          <w:lang w:eastAsia="pl-PL" w:bidi="pl-PL"/>
        </w:rPr>
      </w:pPr>
      <w:r w:rsidRPr="0061702A">
        <w:rPr>
          <w:rFonts w:ascii="Myriad Pro" w:eastAsia="Lucida Sans Unicode" w:hAnsi="Myriad Pro" w:cs="Arial"/>
          <w:lang w:eastAsia="pl-PL" w:bidi="pl-PL"/>
        </w:rPr>
        <w:t>Wykonawca zobowiązuje się do wydania zaświadczenia o ukończeniu kursu kwalifikacji wstępnej przyspieszonej</w:t>
      </w:r>
      <w:r w:rsidR="00084669">
        <w:rPr>
          <w:rFonts w:ascii="Myriad Pro" w:eastAsia="Lucida Sans Unicode" w:hAnsi="Myriad Pro" w:cs="Arial"/>
          <w:lang w:eastAsia="pl-PL" w:bidi="pl-PL"/>
        </w:rPr>
        <w:t>/uzupełniającej.</w:t>
      </w:r>
    </w:p>
    <w:p w14:paraId="2AAFB239" w14:textId="77777777" w:rsidR="00003DB1" w:rsidRPr="0061702A" w:rsidRDefault="007750C3" w:rsidP="00D00FC2">
      <w:pPr>
        <w:pStyle w:val="Akapitzlist"/>
        <w:widowControl w:val="0"/>
        <w:numPr>
          <w:ilvl w:val="0"/>
          <w:numId w:val="13"/>
        </w:numPr>
        <w:spacing w:after="0"/>
        <w:ind w:left="284" w:hanging="284"/>
        <w:jc w:val="both"/>
        <w:rPr>
          <w:rFonts w:ascii="Myriad Pro" w:eastAsia="Lucida Sans Unicode" w:hAnsi="Myriad Pro" w:cs="Arial"/>
          <w:lang w:eastAsia="pl-PL" w:bidi="pl-PL"/>
        </w:rPr>
      </w:pPr>
      <w:r w:rsidRPr="0061702A">
        <w:rPr>
          <w:rFonts w:ascii="Myriad Pro" w:eastAsia="Lucida Sans Unicode" w:hAnsi="Myriad Pro" w:cs="Arial"/>
          <w:lang w:eastAsia="pl-PL" w:bidi="pl-PL"/>
        </w:rPr>
        <w:t xml:space="preserve">Wykonawca zobowiązuje się przekazać Zamawiającemu po zakończeniu </w:t>
      </w:r>
      <w:r w:rsidR="000136F7" w:rsidRPr="0061702A">
        <w:rPr>
          <w:rFonts w:ascii="Myriad Pro" w:eastAsia="Lucida Sans Unicode" w:hAnsi="Myriad Pro" w:cs="Arial"/>
          <w:lang w:eastAsia="pl-PL" w:bidi="pl-PL"/>
        </w:rPr>
        <w:t>szkolenia</w:t>
      </w:r>
      <w:r w:rsidRPr="0061702A">
        <w:rPr>
          <w:rFonts w:ascii="Myriad Pro" w:eastAsia="Lucida Sans Unicode" w:hAnsi="Myriad Pro" w:cs="Arial"/>
          <w:lang w:eastAsia="pl-PL" w:bidi="pl-PL"/>
        </w:rPr>
        <w:t xml:space="preserve"> imienne listy obecności z uwzględnieniem liczby godzin szkolenia dla każdego Kursanta z kursu kwalifikacji wstępnej przyspieszonej.</w:t>
      </w:r>
    </w:p>
    <w:p w14:paraId="31550B53" w14:textId="77777777" w:rsidR="0018685F" w:rsidRPr="0061702A" w:rsidRDefault="0018685F" w:rsidP="0018685F">
      <w:pPr>
        <w:widowControl w:val="0"/>
        <w:spacing w:after="0"/>
        <w:ind w:right="-1"/>
        <w:jc w:val="center"/>
        <w:rPr>
          <w:rFonts w:ascii="Myriad Pro" w:eastAsia="Lucida Sans Unicode" w:hAnsi="Myriad Pro" w:cs="Arial"/>
          <w:b/>
          <w:lang w:eastAsia="pl-PL" w:bidi="pl-PL"/>
        </w:rPr>
      </w:pPr>
    </w:p>
    <w:p w14:paraId="26A04818" w14:textId="5BF55EAA" w:rsidR="00272647" w:rsidRPr="0061702A" w:rsidRDefault="00272647" w:rsidP="00031179">
      <w:pPr>
        <w:widowControl w:val="0"/>
        <w:spacing w:after="0"/>
        <w:ind w:right="-1"/>
        <w:jc w:val="center"/>
        <w:rPr>
          <w:rFonts w:ascii="Myriad Pro" w:eastAsia="Lucida Sans Unicode" w:hAnsi="Myriad Pro" w:cs="Arial"/>
          <w:b/>
          <w:lang w:eastAsia="pl-PL" w:bidi="pl-PL"/>
        </w:rPr>
      </w:pPr>
      <w:r w:rsidRPr="0061702A">
        <w:rPr>
          <w:rFonts w:ascii="Myriad Pro" w:eastAsia="Lucida Sans Unicode" w:hAnsi="Myriad Pro" w:cs="Arial"/>
          <w:b/>
          <w:lang w:eastAsia="pl-PL" w:bidi="pl-PL"/>
        </w:rPr>
        <w:t>§ 3</w:t>
      </w:r>
    </w:p>
    <w:p w14:paraId="6DFA8B7F" w14:textId="77777777" w:rsidR="00272647" w:rsidRPr="0061702A" w:rsidRDefault="00272647" w:rsidP="00272647">
      <w:pPr>
        <w:widowControl w:val="0"/>
        <w:spacing w:after="0"/>
        <w:ind w:right="-1"/>
        <w:jc w:val="center"/>
        <w:rPr>
          <w:rFonts w:ascii="Myriad Pro" w:eastAsia="Lucida Sans Unicode" w:hAnsi="Myriad Pro" w:cs="Arial"/>
          <w:lang w:eastAsia="pl-PL" w:bidi="pl-PL"/>
        </w:rPr>
      </w:pPr>
      <w:r w:rsidRPr="0061702A">
        <w:rPr>
          <w:rFonts w:ascii="Myriad Pro" w:eastAsia="Lucida Sans Unicode" w:hAnsi="Myriad Pro" w:cs="Arial"/>
          <w:b/>
          <w:lang w:eastAsia="pl-PL" w:bidi="pl-PL"/>
        </w:rPr>
        <w:t>Nadzór nad jakością wykonywanej usługi</w:t>
      </w:r>
    </w:p>
    <w:p w14:paraId="3FC66B9E" w14:textId="77777777" w:rsidR="00272647" w:rsidRPr="0061702A" w:rsidRDefault="00272647" w:rsidP="00D00FC2">
      <w:pPr>
        <w:pStyle w:val="Akapitzlist"/>
        <w:widowControl w:val="0"/>
        <w:numPr>
          <w:ilvl w:val="0"/>
          <w:numId w:val="3"/>
        </w:numPr>
        <w:spacing w:after="0"/>
        <w:ind w:left="284" w:hanging="284"/>
        <w:jc w:val="both"/>
        <w:rPr>
          <w:rFonts w:ascii="Myriad Pro" w:eastAsia="Lucida Sans Unicode" w:hAnsi="Myriad Pro" w:cs="Arial"/>
          <w:lang w:eastAsia="pl-PL" w:bidi="pl-PL"/>
        </w:rPr>
      </w:pPr>
      <w:r w:rsidRPr="0061702A">
        <w:rPr>
          <w:rFonts w:ascii="Myriad Pro" w:eastAsia="Lucida Sans Unicode" w:hAnsi="Myriad Pro" w:cs="Arial"/>
          <w:lang w:eastAsia="pl-PL" w:bidi="pl-PL"/>
        </w:rPr>
        <w:t xml:space="preserve">Zamawiający zastrzega sobie prawo do kontroli przebiegu i efektywności szkolenia, na podstawie </w:t>
      </w:r>
      <w:r w:rsidRPr="0061702A">
        <w:rPr>
          <w:rFonts w:ascii="Myriad Pro" w:eastAsia="Lucida Sans Unicode" w:hAnsi="Myriad Pro" w:cs="Arial"/>
          <w:lang w:eastAsia="pl-PL" w:bidi="pl-PL"/>
        </w:rPr>
        <w:lastRenderedPageBreak/>
        <w:t>wydanego przez Wykonawcę upoważnienia.</w:t>
      </w:r>
    </w:p>
    <w:p w14:paraId="3A1B5634" w14:textId="77777777" w:rsidR="00923156" w:rsidRPr="0061702A" w:rsidRDefault="00272647" w:rsidP="00D00FC2">
      <w:pPr>
        <w:pStyle w:val="Akapitzlist"/>
        <w:widowControl w:val="0"/>
        <w:numPr>
          <w:ilvl w:val="0"/>
          <w:numId w:val="3"/>
        </w:numPr>
        <w:spacing w:after="0"/>
        <w:ind w:left="284" w:hanging="284"/>
        <w:jc w:val="both"/>
        <w:rPr>
          <w:rFonts w:ascii="Myriad Pro" w:eastAsia="Lucida Sans Unicode" w:hAnsi="Myriad Pro" w:cs="Arial"/>
          <w:b/>
          <w:lang w:eastAsia="pl-PL" w:bidi="pl-PL"/>
        </w:rPr>
      </w:pPr>
      <w:r w:rsidRPr="0061702A">
        <w:rPr>
          <w:rFonts w:ascii="Myriad Pro" w:eastAsia="Lucida Sans Unicode" w:hAnsi="Myriad Pro" w:cs="Arial"/>
          <w:lang w:eastAsia="pl-PL" w:bidi="pl-PL"/>
        </w:rPr>
        <w:t>Wykonawca zobowiązany jest do niezwłocznego przekazania Zamawiającemu zgłoszonych przez skierowane na szkolenie osoby zastrzeżeń dotyczących sposobu prowadzenia szkolenia przez Wykonawcę, reklamacji dot. jakości szkolenia, czy wniosków o zamianę instruktora.</w:t>
      </w:r>
    </w:p>
    <w:p w14:paraId="45C6DF82" w14:textId="77777777" w:rsidR="00003DB1" w:rsidRPr="0061702A" w:rsidRDefault="007750C3" w:rsidP="00106B9C">
      <w:pPr>
        <w:spacing w:before="120" w:after="0"/>
        <w:jc w:val="center"/>
        <w:rPr>
          <w:rFonts w:ascii="Myriad Pro" w:eastAsia="Lucida Sans Unicode" w:hAnsi="Myriad Pro" w:cs="Arial"/>
          <w:b/>
          <w:lang w:eastAsia="pl-PL" w:bidi="pl-PL"/>
        </w:rPr>
      </w:pPr>
      <w:r w:rsidRPr="0061702A">
        <w:rPr>
          <w:rFonts w:ascii="Myriad Pro" w:eastAsia="Lucida Sans Unicode" w:hAnsi="Myriad Pro" w:cs="Arial"/>
          <w:b/>
          <w:lang w:eastAsia="pl-PL" w:bidi="pl-PL"/>
        </w:rPr>
        <w:t>§ 4</w:t>
      </w:r>
    </w:p>
    <w:p w14:paraId="7979572A" w14:textId="77777777" w:rsidR="00003DB1" w:rsidRPr="0061702A" w:rsidRDefault="007750C3">
      <w:pPr>
        <w:spacing w:after="0"/>
        <w:jc w:val="center"/>
        <w:rPr>
          <w:rFonts w:ascii="Myriad Pro" w:eastAsia="Lucida Sans Unicode" w:hAnsi="Myriad Pro" w:cs="Arial"/>
          <w:color w:val="800000"/>
          <w:lang w:eastAsia="pl-PL" w:bidi="pl-PL"/>
        </w:rPr>
      </w:pPr>
      <w:r w:rsidRPr="0061702A">
        <w:rPr>
          <w:rFonts w:ascii="Myriad Pro" w:eastAsia="Lucida Sans Unicode" w:hAnsi="Myriad Pro" w:cs="Arial"/>
          <w:b/>
          <w:lang w:eastAsia="pl-PL" w:bidi="pl-PL"/>
        </w:rPr>
        <w:t>Wynagrodzenie i zasady płatności</w:t>
      </w:r>
    </w:p>
    <w:p w14:paraId="12D4D998" w14:textId="09AC86AD" w:rsidR="00084669" w:rsidRPr="00936989" w:rsidRDefault="007750C3" w:rsidP="00084669">
      <w:pPr>
        <w:numPr>
          <w:ilvl w:val="0"/>
          <w:numId w:val="20"/>
        </w:numPr>
        <w:suppressAutoHyphens w:val="0"/>
        <w:spacing w:after="0" w:line="259" w:lineRule="auto"/>
        <w:ind w:left="284" w:hanging="284"/>
        <w:jc w:val="both"/>
        <w:rPr>
          <w:rFonts w:ascii="Myriad Pro" w:hAnsi="Myriad Pro"/>
        </w:rPr>
      </w:pPr>
      <w:r w:rsidRPr="0061702A">
        <w:rPr>
          <w:rFonts w:ascii="Myriad Pro" w:eastAsia="Lucida Sans Unicode" w:hAnsi="Myriad Pro" w:cs="Arial"/>
          <w:lang w:eastAsia="pl-PL" w:bidi="pl-PL"/>
        </w:rPr>
        <w:t>Maksymalna wartość brutto</w:t>
      </w:r>
      <w:r w:rsidR="005B7E0E" w:rsidRPr="0061702A">
        <w:rPr>
          <w:rFonts w:ascii="Myriad Pro" w:eastAsia="Lucida Sans Unicode" w:hAnsi="Myriad Pro" w:cs="Arial"/>
          <w:lang w:eastAsia="pl-PL" w:bidi="pl-PL"/>
        </w:rPr>
        <w:t xml:space="preserve"> </w:t>
      </w:r>
      <w:r w:rsidRPr="0061702A">
        <w:rPr>
          <w:rFonts w:ascii="Myriad Pro" w:eastAsia="Lucida Sans Unicode" w:hAnsi="Myriad Pro" w:cs="Arial"/>
          <w:lang w:eastAsia="pl-PL" w:bidi="pl-PL"/>
        </w:rPr>
        <w:t xml:space="preserve">zamówienia będącego przedmiotem niniejszej umowy </w:t>
      </w:r>
      <w:r w:rsidR="00D05D89" w:rsidRPr="0061702A">
        <w:rPr>
          <w:rFonts w:ascii="Myriad Pro" w:eastAsia="Lucida Sans Unicode" w:hAnsi="Myriad Pro" w:cs="Arial"/>
          <w:lang w:eastAsia="pl-PL" w:bidi="pl-PL"/>
        </w:rPr>
        <w:t xml:space="preserve">wyniesie </w:t>
      </w:r>
      <w:r w:rsidR="00084669">
        <w:rPr>
          <w:rFonts w:ascii="Myriad Pro" w:eastAsia="Lucida Sans Unicode" w:hAnsi="Myriad Pro" w:cs="Arial"/>
          <w:lang w:eastAsia="pl-PL" w:bidi="pl-PL"/>
        </w:rPr>
        <w:t xml:space="preserve">  </w:t>
      </w:r>
      <w:r w:rsidR="00031179">
        <w:rPr>
          <w:rFonts w:ascii="Myriad Pro" w:eastAsia="Lucida Sans Unicode" w:hAnsi="Myriad Pro" w:cs="Arial"/>
          <w:lang w:eastAsia="pl-PL" w:bidi="pl-PL"/>
        </w:rPr>
        <w:t xml:space="preserve">  </w:t>
      </w:r>
      <w:r w:rsidR="00D05D89" w:rsidRPr="0061702A">
        <w:rPr>
          <w:rFonts w:ascii="Myriad Pro" w:eastAsia="Lucida Sans Unicode" w:hAnsi="Myriad Pro" w:cs="Arial"/>
          <w:lang w:eastAsia="pl-PL" w:bidi="pl-PL"/>
        </w:rPr>
        <w:t>nie więcej niż</w:t>
      </w:r>
      <w:r w:rsidR="006F2F05" w:rsidRPr="0061702A">
        <w:rPr>
          <w:rFonts w:ascii="Myriad Pro" w:eastAsia="Lucida Sans Unicode" w:hAnsi="Myriad Pro" w:cs="Arial"/>
          <w:lang w:eastAsia="pl-PL" w:bidi="pl-PL"/>
        </w:rPr>
        <w:t xml:space="preserve"> </w:t>
      </w:r>
      <w:r w:rsidR="00ED3DA1">
        <w:rPr>
          <w:rFonts w:ascii="Myriad Pro" w:eastAsia="Lucida Sans Unicode" w:hAnsi="Myriad Pro" w:cs="Arial"/>
          <w:lang w:eastAsia="pl-PL" w:bidi="pl-PL"/>
        </w:rPr>
        <w:t>…………………..</w:t>
      </w:r>
      <w:r w:rsidR="00980A43" w:rsidRPr="0061702A">
        <w:rPr>
          <w:rFonts w:ascii="Myriad Pro" w:eastAsia="Lucida Sans Unicode" w:hAnsi="Myriad Pro" w:cs="Arial"/>
          <w:lang w:eastAsia="pl-PL" w:bidi="pl-PL"/>
        </w:rPr>
        <w:t xml:space="preserve"> </w:t>
      </w:r>
      <w:r w:rsidR="00847365" w:rsidRPr="0061702A">
        <w:rPr>
          <w:rFonts w:ascii="Myriad Pro" w:eastAsia="Lucida Sans Unicode" w:hAnsi="Myriad Pro" w:cs="Arial"/>
          <w:lang w:eastAsia="pl-PL" w:bidi="pl-PL"/>
        </w:rPr>
        <w:t>PLN (słowni</w:t>
      </w:r>
      <w:r w:rsidR="001E1AB1" w:rsidRPr="0061702A">
        <w:rPr>
          <w:rFonts w:ascii="Myriad Pro" w:eastAsia="Lucida Sans Unicode" w:hAnsi="Myriad Pro" w:cs="Arial"/>
          <w:lang w:eastAsia="pl-PL" w:bidi="pl-PL"/>
        </w:rPr>
        <w:t>e:</w:t>
      </w:r>
      <w:r w:rsidR="002568A4" w:rsidRPr="0061702A">
        <w:rPr>
          <w:rFonts w:ascii="Myriad Pro" w:eastAsia="Lucida Sans Unicode" w:hAnsi="Myriad Pro" w:cs="Arial"/>
          <w:lang w:eastAsia="pl-PL" w:bidi="pl-PL"/>
        </w:rPr>
        <w:t xml:space="preserve"> </w:t>
      </w:r>
      <w:r w:rsidR="00ED3DA1">
        <w:rPr>
          <w:rFonts w:ascii="Myriad Pro" w:eastAsia="Lucida Sans Unicode" w:hAnsi="Myriad Pro" w:cs="Arial"/>
          <w:lang w:eastAsia="pl-PL" w:bidi="pl-PL"/>
        </w:rPr>
        <w:t>………………………</w:t>
      </w:r>
      <w:r w:rsidR="00230AAE">
        <w:rPr>
          <w:rFonts w:ascii="Myriad Pro" w:eastAsia="Lucida Sans Unicode" w:hAnsi="Myriad Pro" w:cs="Arial"/>
          <w:lang w:eastAsia="pl-PL" w:bidi="pl-PL"/>
        </w:rPr>
        <w:t xml:space="preserve"> </w:t>
      </w:r>
      <w:r w:rsidR="00A55B51" w:rsidRPr="0061702A">
        <w:rPr>
          <w:rFonts w:ascii="Myriad Pro" w:eastAsia="Lucida Sans Unicode" w:hAnsi="Myriad Pro" w:cs="Arial"/>
          <w:lang w:eastAsia="pl-PL" w:bidi="pl-PL"/>
        </w:rPr>
        <w:t>złotych</w:t>
      </w:r>
      <w:r w:rsidR="0042756C" w:rsidRPr="0061702A">
        <w:rPr>
          <w:rFonts w:ascii="Myriad Pro" w:eastAsia="Lucida Sans Unicode" w:hAnsi="Myriad Pro" w:cs="Arial"/>
          <w:lang w:eastAsia="pl-PL" w:bidi="pl-PL"/>
        </w:rPr>
        <w:t xml:space="preserve"> 00/100</w:t>
      </w:r>
      <w:r w:rsidR="00847365" w:rsidRPr="0061702A">
        <w:rPr>
          <w:rFonts w:ascii="Myriad Pro" w:eastAsia="Lucida Sans Unicode" w:hAnsi="Myriad Pro" w:cs="Arial"/>
          <w:lang w:eastAsia="pl-PL" w:bidi="pl-PL"/>
        </w:rPr>
        <w:t>)</w:t>
      </w:r>
      <w:r w:rsidR="00084669">
        <w:rPr>
          <w:rFonts w:ascii="Myriad Pro" w:eastAsia="Lucida Sans Unicode" w:hAnsi="Myriad Pro" w:cs="Arial"/>
          <w:lang w:eastAsia="pl-PL" w:bidi="pl-PL"/>
        </w:rPr>
        <w:t xml:space="preserve">, </w:t>
      </w:r>
      <w:r w:rsidR="00084669" w:rsidRPr="00936989">
        <w:rPr>
          <w:rFonts w:ascii="Myriad Pro" w:hAnsi="Myriad Pro"/>
        </w:rPr>
        <w:t xml:space="preserve">w tym netto w wysokości </w:t>
      </w:r>
      <w:r w:rsidR="00084669">
        <w:rPr>
          <w:rFonts w:ascii="Myriad Pro" w:hAnsi="Myriad Pro"/>
        </w:rPr>
        <w:t>……………………</w:t>
      </w:r>
      <w:r w:rsidR="00084669" w:rsidRPr="00936989">
        <w:rPr>
          <w:rFonts w:ascii="Myriad Pro" w:hAnsi="Myriad Pro"/>
        </w:rPr>
        <w:t xml:space="preserve"> zł (słownie:</w:t>
      </w:r>
      <w:r w:rsidR="00084669">
        <w:rPr>
          <w:rFonts w:ascii="Myriad Pro" w:hAnsi="Myriad Pro"/>
        </w:rPr>
        <w:t xml:space="preserve"> ………………………………….</w:t>
      </w:r>
      <w:r w:rsidR="00084669" w:rsidRPr="00936989">
        <w:rPr>
          <w:rFonts w:ascii="Myriad Pro" w:hAnsi="Myriad Pro"/>
        </w:rPr>
        <w:t xml:space="preserve"> złotych 00/100), oraz podatek VAT w wysokości 0,00 zł (słownie złotych: zero złotych 00/100). </w:t>
      </w:r>
    </w:p>
    <w:p w14:paraId="2DAA07A3" w14:textId="4FC54B2B" w:rsidR="00DE6E6F" w:rsidRPr="0061702A" w:rsidRDefault="007750C3" w:rsidP="00084669">
      <w:pPr>
        <w:pStyle w:val="Akapitzlist"/>
        <w:widowControl w:val="0"/>
        <w:numPr>
          <w:ilvl w:val="0"/>
          <w:numId w:val="4"/>
        </w:numPr>
        <w:spacing w:after="0"/>
        <w:ind w:left="284" w:right="-1" w:hanging="284"/>
        <w:jc w:val="both"/>
        <w:rPr>
          <w:rFonts w:ascii="Myriad Pro" w:eastAsia="Lucida Sans Unicode" w:hAnsi="Myriad Pro" w:cs="Arial"/>
          <w:lang w:eastAsia="pl-PL" w:bidi="pl-PL"/>
        </w:rPr>
      </w:pPr>
      <w:r w:rsidRPr="0061702A">
        <w:rPr>
          <w:rFonts w:ascii="Myriad Pro" w:eastAsia="Lucida Sans Unicode" w:hAnsi="Myriad Pro" w:cs="Arial"/>
          <w:lang w:eastAsia="pl-PL" w:bidi="pl-PL"/>
        </w:rPr>
        <w:t xml:space="preserve">Będzie ona pomniejszona o wartość </w:t>
      </w:r>
      <w:r w:rsidR="00DE6E6F" w:rsidRPr="0061702A">
        <w:rPr>
          <w:rFonts w:ascii="Myriad Pro" w:eastAsia="Lucida Sans Unicode" w:hAnsi="Myriad Pro" w:cs="Arial"/>
          <w:lang w:eastAsia="pl-PL" w:bidi="pl-PL"/>
        </w:rPr>
        <w:t xml:space="preserve">przypadającą na </w:t>
      </w:r>
      <w:r w:rsidRPr="0061702A">
        <w:rPr>
          <w:rFonts w:ascii="Myriad Pro" w:eastAsia="Lucida Sans Unicode" w:hAnsi="Myriad Pro" w:cs="Arial"/>
          <w:lang w:eastAsia="pl-PL" w:bidi="pl-PL"/>
        </w:rPr>
        <w:t>niezrealizowan</w:t>
      </w:r>
      <w:r w:rsidR="00DE6E6F" w:rsidRPr="0061702A">
        <w:rPr>
          <w:rFonts w:ascii="Myriad Pro" w:eastAsia="Lucida Sans Unicode" w:hAnsi="Myriad Pro" w:cs="Arial"/>
          <w:lang w:eastAsia="pl-PL" w:bidi="pl-PL"/>
        </w:rPr>
        <w:t>e</w:t>
      </w:r>
      <w:r w:rsidRPr="0061702A">
        <w:rPr>
          <w:rFonts w:ascii="Myriad Pro" w:eastAsia="Lucida Sans Unicode" w:hAnsi="Myriad Pro" w:cs="Arial"/>
          <w:lang w:eastAsia="pl-PL" w:bidi="pl-PL"/>
        </w:rPr>
        <w:t xml:space="preserve"> godzin</w:t>
      </w:r>
      <w:r w:rsidR="00DE6E6F" w:rsidRPr="0061702A">
        <w:rPr>
          <w:rFonts w:ascii="Myriad Pro" w:eastAsia="Lucida Sans Unicode" w:hAnsi="Myriad Pro" w:cs="Arial"/>
          <w:lang w:eastAsia="pl-PL" w:bidi="pl-PL"/>
        </w:rPr>
        <w:t>y</w:t>
      </w:r>
      <w:r w:rsidRPr="0061702A">
        <w:rPr>
          <w:rFonts w:ascii="Myriad Pro" w:eastAsia="Lucida Sans Unicode" w:hAnsi="Myriad Pro" w:cs="Arial"/>
          <w:lang w:eastAsia="pl-PL" w:bidi="pl-PL"/>
        </w:rPr>
        <w:t xml:space="preserve"> szkoleniow</w:t>
      </w:r>
      <w:r w:rsidR="00DE6E6F" w:rsidRPr="0061702A">
        <w:rPr>
          <w:rFonts w:ascii="Myriad Pro" w:eastAsia="Lucida Sans Unicode" w:hAnsi="Myriad Pro" w:cs="Arial"/>
          <w:lang w:eastAsia="pl-PL" w:bidi="pl-PL"/>
        </w:rPr>
        <w:t>e</w:t>
      </w:r>
      <w:r w:rsidRPr="0061702A">
        <w:rPr>
          <w:rFonts w:ascii="Myriad Pro" w:eastAsia="Lucida Sans Unicode" w:hAnsi="Myriad Pro" w:cs="Arial"/>
          <w:lang w:eastAsia="pl-PL" w:bidi="pl-PL"/>
        </w:rPr>
        <w:t xml:space="preserve"> </w:t>
      </w:r>
      <w:r w:rsidR="002B3B3C" w:rsidRPr="0061702A">
        <w:rPr>
          <w:rFonts w:ascii="Myriad Pro" w:eastAsia="Lucida Sans Unicode" w:hAnsi="Myriad Pro" w:cs="Arial"/>
          <w:lang w:eastAsia="pl-PL" w:bidi="pl-PL"/>
        </w:rPr>
        <w:t xml:space="preserve">między innymi </w:t>
      </w:r>
      <w:r w:rsidR="00923156" w:rsidRPr="0061702A">
        <w:rPr>
          <w:rFonts w:ascii="Myriad Pro" w:eastAsia="Lucida Sans Unicode" w:hAnsi="Myriad Pro" w:cs="Arial"/>
          <w:lang w:eastAsia="pl-PL" w:bidi="pl-PL"/>
        </w:rPr>
        <w:t>w </w:t>
      </w:r>
      <w:r w:rsidRPr="0061702A">
        <w:rPr>
          <w:rFonts w:ascii="Myriad Pro" w:eastAsia="Lucida Sans Unicode" w:hAnsi="Myriad Pro" w:cs="Arial"/>
          <w:lang w:eastAsia="pl-PL" w:bidi="pl-PL"/>
        </w:rPr>
        <w:t xml:space="preserve">sytuacji przerwania przez uczestnika szkolenia lub skreślenia uczestnika z listy kursantów w przypadku rażącego naruszenia </w:t>
      </w:r>
      <w:r w:rsidR="00272647" w:rsidRPr="0061702A">
        <w:rPr>
          <w:rFonts w:ascii="Myriad Pro" w:eastAsia="Lucida Sans Unicode" w:hAnsi="Myriad Pro" w:cs="Arial"/>
          <w:lang w:eastAsia="pl-PL" w:bidi="pl-PL"/>
        </w:rPr>
        <w:t xml:space="preserve">Regulaminu szkolenia, </w:t>
      </w:r>
      <w:r w:rsidR="00DE6E6F" w:rsidRPr="0061702A">
        <w:rPr>
          <w:rFonts w:ascii="Myriad Pro" w:eastAsia="Lucida Sans Unicode" w:hAnsi="Myriad Pro" w:cs="Arial"/>
          <w:lang w:eastAsia="pl-PL" w:bidi="pl-PL"/>
        </w:rPr>
        <w:t xml:space="preserve">obliczoną na podstawie stawek godzinowych oraz jednostkowych wskazanych  </w:t>
      </w:r>
      <w:r w:rsidR="00F3230F" w:rsidRPr="0061702A">
        <w:rPr>
          <w:rFonts w:ascii="Myriad Pro" w:eastAsia="Lucida Sans Unicode" w:hAnsi="Myriad Pro" w:cs="Arial"/>
          <w:lang w:eastAsia="pl-PL" w:bidi="pl-PL"/>
        </w:rPr>
        <w:t xml:space="preserve">w </w:t>
      </w:r>
      <w:r w:rsidR="00ED3DA1">
        <w:rPr>
          <w:rFonts w:ascii="Myriad Pro" w:eastAsia="Lucida Sans Unicode" w:hAnsi="Myriad Pro" w:cs="Arial"/>
          <w:lang w:eastAsia="pl-PL" w:bidi="pl-PL"/>
        </w:rPr>
        <w:t xml:space="preserve">§ 4, </w:t>
      </w:r>
      <w:r w:rsidR="00924E03" w:rsidRPr="0061702A">
        <w:rPr>
          <w:rFonts w:ascii="Myriad Pro" w:eastAsia="Lucida Sans Unicode" w:hAnsi="Myriad Pro" w:cs="Arial"/>
          <w:lang w:eastAsia="pl-PL" w:bidi="pl-PL"/>
        </w:rPr>
        <w:t>ust</w:t>
      </w:r>
      <w:r w:rsidR="00F3230F" w:rsidRPr="0061702A">
        <w:rPr>
          <w:rFonts w:ascii="Myriad Pro" w:eastAsia="Lucida Sans Unicode" w:hAnsi="Myriad Pro" w:cs="Arial"/>
          <w:lang w:eastAsia="pl-PL" w:bidi="pl-PL"/>
        </w:rPr>
        <w:t xml:space="preserve">. </w:t>
      </w:r>
      <w:r w:rsidR="00ED3DA1">
        <w:rPr>
          <w:rFonts w:ascii="Myriad Pro" w:eastAsia="Lucida Sans Unicode" w:hAnsi="Myriad Pro" w:cs="Arial"/>
          <w:lang w:eastAsia="pl-PL" w:bidi="pl-PL"/>
        </w:rPr>
        <w:t>3</w:t>
      </w:r>
      <w:r w:rsidR="00F3230F" w:rsidRPr="0061702A">
        <w:rPr>
          <w:rFonts w:ascii="Myriad Pro" w:eastAsia="Lucida Sans Unicode" w:hAnsi="Myriad Pro" w:cs="Arial"/>
          <w:lang w:eastAsia="pl-PL" w:bidi="pl-PL"/>
        </w:rPr>
        <w:t xml:space="preserve"> lit. a</w:t>
      </w:r>
      <w:r w:rsidRPr="0061702A">
        <w:rPr>
          <w:rFonts w:ascii="Myriad Pro" w:eastAsia="Lucida Sans Unicode" w:hAnsi="Myriad Pro" w:cs="Arial"/>
          <w:lang w:eastAsia="pl-PL" w:bidi="pl-PL"/>
        </w:rPr>
        <w:t>)</w:t>
      </w:r>
      <w:r w:rsidR="00F3230F" w:rsidRPr="0061702A">
        <w:rPr>
          <w:rFonts w:ascii="Myriad Pro" w:eastAsia="Lucida Sans Unicode" w:hAnsi="Myriad Pro" w:cs="Arial"/>
          <w:lang w:eastAsia="pl-PL" w:bidi="pl-PL"/>
        </w:rPr>
        <w:t>, b</w:t>
      </w:r>
      <w:r w:rsidRPr="0061702A">
        <w:rPr>
          <w:rFonts w:ascii="Myriad Pro" w:eastAsia="Lucida Sans Unicode" w:hAnsi="Myriad Pro" w:cs="Arial"/>
          <w:lang w:eastAsia="pl-PL" w:bidi="pl-PL"/>
        </w:rPr>
        <w:t>)</w:t>
      </w:r>
      <w:r w:rsidR="00F3230F" w:rsidRPr="0061702A">
        <w:rPr>
          <w:rFonts w:ascii="Myriad Pro" w:eastAsia="Lucida Sans Unicode" w:hAnsi="Myriad Pro" w:cs="Arial"/>
          <w:lang w:eastAsia="pl-PL" w:bidi="pl-PL"/>
        </w:rPr>
        <w:t>, c</w:t>
      </w:r>
      <w:r w:rsidRPr="0061702A">
        <w:rPr>
          <w:rFonts w:ascii="Myriad Pro" w:eastAsia="Lucida Sans Unicode" w:hAnsi="Myriad Pro" w:cs="Arial"/>
          <w:lang w:eastAsia="pl-PL" w:bidi="pl-PL"/>
        </w:rPr>
        <w:t>)</w:t>
      </w:r>
      <w:r w:rsidR="00F3230F" w:rsidRPr="0061702A">
        <w:rPr>
          <w:rFonts w:ascii="Myriad Pro" w:eastAsia="Lucida Sans Unicode" w:hAnsi="Myriad Pro" w:cs="Arial"/>
          <w:lang w:eastAsia="pl-PL" w:bidi="pl-PL"/>
        </w:rPr>
        <w:t>, d</w:t>
      </w:r>
      <w:r w:rsidRPr="0061702A">
        <w:rPr>
          <w:rFonts w:ascii="Myriad Pro" w:eastAsia="Lucida Sans Unicode" w:hAnsi="Myriad Pro" w:cs="Arial"/>
          <w:lang w:eastAsia="pl-PL" w:bidi="pl-PL"/>
        </w:rPr>
        <w:t>)</w:t>
      </w:r>
      <w:r w:rsidR="00F3230F" w:rsidRPr="0061702A">
        <w:rPr>
          <w:rFonts w:ascii="Myriad Pro" w:eastAsia="Lucida Sans Unicode" w:hAnsi="Myriad Pro" w:cs="Arial"/>
          <w:lang w:eastAsia="pl-PL" w:bidi="pl-PL"/>
        </w:rPr>
        <w:t>, e</w:t>
      </w:r>
      <w:r w:rsidRPr="0061702A">
        <w:rPr>
          <w:rFonts w:ascii="Myriad Pro" w:eastAsia="Lucida Sans Unicode" w:hAnsi="Myriad Pro" w:cs="Arial"/>
          <w:lang w:eastAsia="pl-PL" w:bidi="pl-PL"/>
        </w:rPr>
        <w:t>).</w:t>
      </w:r>
    </w:p>
    <w:p w14:paraId="3CCE393E" w14:textId="77B130A6" w:rsidR="00003DB1" w:rsidRPr="0061702A" w:rsidRDefault="007750C3" w:rsidP="00D00FC2">
      <w:pPr>
        <w:pStyle w:val="Akapitzlist"/>
        <w:widowControl w:val="0"/>
        <w:numPr>
          <w:ilvl w:val="0"/>
          <w:numId w:val="4"/>
        </w:numPr>
        <w:spacing w:after="0"/>
        <w:ind w:left="284" w:right="-1" w:hanging="284"/>
        <w:jc w:val="both"/>
        <w:rPr>
          <w:rFonts w:ascii="Myriad Pro" w:eastAsia="Lucida Sans Unicode" w:hAnsi="Myriad Pro" w:cs="Arial"/>
          <w:lang w:eastAsia="pl-PL" w:bidi="pl-PL"/>
        </w:rPr>
      </w:pPr>
      <w:r w:rsidRPr="0061702A">
        <w:rPr>
          <w:rFonts w:ascii="Myriad Pro" w:eastAsia="Lucida Sans Unicode" w:hAnsi="Myriad Pro" w:cs="Arial"/>
          <w:lang w:eastAsia="pl-PL" w:bidi="pl-PL"/>
        </w:rPr>
        <w:t>Przelew wierzytelności pieniężnych z umowy wymaga zgody Zamawiającego.</w:t>
      </w:r>
    </w:p>
    <w:p w14:paraId="4E76C6EE" w14:textId="77777777" w:rsidR="00003DB1" w:rsidRPr="0061702A" w:rsidRDefault="00C91D69" w:rsidP="00D00FC2">
      <w:pPr>
        <w:pStyle w:val="Akapitzlist"/>
        <w:widowControl w:val="0"/>
        <w:numPr>
          <w:ilvl w:val="0"/>
          <w:numId w:val="4"/>
        </w:numPr>
        <w:spacing w:after="0"/>
        <w:ind w:left="284" w:right="-1" w:hanging="284"/>
        <w:jc w:val="both"/>
        <w:rPr>
          <w:rFonts w:ascii="Myriad Pro" w:eastAsia="Lucida Sans Unicode" w:hAnsi="Myriad Pro" w:cs="Arial"/>
          <w:lang w:eastAsia="pl-PL" w:bidi="pl-PL"/>
        </w:rPr>
      </w:pPr>
      <w:r w:rsidRPr="0061702A">
        <w:rPr>
          <w:rFonts w:ascii="Myriad Pro" w:eastAsia="Lucida Sans Unicode" w:hAnsi="Myriad Pro" w:cs="Arial"/>
          <w:lang w:eastAsia="pl-PL" w:bidi="pl-PL"/>
        </w:rPr>
        <w:t>Na w</w:t>
      </w:r>
      <w:r w:rsidR="007750C3" w:rsidRPr="0061702A">
        <w:rPr>
          <w:rFonts w:ascii="Myriad Pro" w:eastAsia="Lucida Sans Unicode" w:hAnsi="Myriad Pro" w:cs="Arial"/>
          <w:lang w:eastAsia="pl-PL" w:bidi="pl-PL"/>
        </w:rPr>
        <w:t xml:space="preserve">ynagrodzenie brutto należne Wykonawcy z tytułu wykonania usługi określonej w § 1 ust. 1 składa się: </w:t>
      </w:r>
    </w:p>
    <w:p w14:paraId="3DBA7646" w14:textId="5C8D8C4F" w:rsidR="00003DB1" w:rsidRPr="0061702A" w:rsidRDefault="007750C3" w:rsidP="000E37A4">
      <w:pPr>
        <w:pStyle w:val="Akapitzlist"/>
        <w:widowControl w:val="0"/>
        <w:numPr>
          <w:ilvl w:val="1"/>
          <w:numId w:val="5"/>
        </w:numPr>
        <w:tabs>
          <w:tab w:val="left" w:pos="567"/>
        </w:tabs>
        <w:spacing w:after="0"/>
        <w:ind w:left="567" w:right="-1" w:hanging="284"/>
        <w:jc w:val="both"/>
        <w:rPr>
          <w:rFonts w:ascii="Myriad Pro" w:eastAsia="Lucida Sans Unicode" w:hAnsi="Myriad Pro" w:cs="Arial"/>
          <w:lang w:eastAsia="pl-PL" w:bidi="pl-PL"/>
        </w:rPr>
      </w:pPr>
      <w:r w:rsidRPr="0061702A">
        <w:rPr>
          <w:rFonts w:ascii="Myriad Pro" w:eastAsia="Lucida Sans Unicode" w:hAnsi="Myriad Pro" w:cs="Arial"/>
          <w:lang w:eastAsia="pl-PL" w:bidi="pl-PL"/>
        </w:rPr>
        <w:t xml:space="preserve">wynagrodzenie </w:t>
      </w:r>
      <w:r w:rsidR="00084669">
        <w:rPr>
          <w:rFonts w:ascii="Myriad Pro" w:eastAsia="Lucida Sans Unicode" w:hAnsi="Myriad Pro" w:cs="Arial"/>
          <w:lang w:eastAsia="pl-PL" w:bidi="pl-PL"/>
        </w:rPr>
        <w:t xml:space="preserve">brutto </w:t>
      </w:r>
      <w:r w:rsidRPr="0061702A">
        <w:rPr>
          <w:rFonts w:ascii="Myriad Pro" w:eastAsia="Lucida Sans Unicode" w:hAnsi="Myriad Pro" w:cs="Arial"/>
          <w:lang w:eastAsia="pl-PL" w:bidi="pl-PL"/>
        </w:rPr>
        <w:t xml:space="preserve">za </w:t>
      </w:r>
      <w:r w:rsidR="00196541" w:rsidRPr="0061702A">
        <w:rPr>
          <w:rFonts w:ascii="Myriad Pro" w:eastAsia="Lucida Sans Unicode" w:hAnsi="Myriad Pro" w:cs="Arial"/>
          <w:lang w:eastAsia="pl-PL" w:bidi="pl-PL"/>
        </w:rPr>
        <w:t xml:space="preserve">wykonane </w:t>
      </w:r>
      <w:r w:rsidRPr="0061702A">
        <w:rPr>
          <w:rFonts w:ascii="Myriad Pro" w:eastAsia="Lucida Sans Unicode" w:hAnsi="Myriad Pro" w:cs="Arial"/>
          <w:lang w:eastAsia="pl-PL" w:bidi="pl-PL"/>
        </w:rPr>
        <w:t xml:space="preserve">szkolenie teoretyczne w zakresie kwalifikacji wstępnej przyspieszonej </w:t>
      </w:r>
      <w:r w:rsidR="00BD3ED2" w:rsidRPr="0061702A">
        <w:rPr>
          <w:rFonts w:ascii="Myriad Pro" w:eastAsia="Lucida Sans Unicode" w:hAnsi="Myriad Pro" w:cs="Arial"/>
          <w:lang w:eastAsia="pl-PL" w:bidi="pl-PL"/>
        </w:rPr>
        <w:t xml:space="preserve">po kat. B w kwocie </w:t>
      </w:r>
      <w:r w:rsidR="00ED3DA1">
        <w:rPr>
          <w:rFonts w:ascii="Myriad Pro" w:eastAsia="Lucida Sans Unicode" w:hAnsi="Myriad Pro" w:cs="Arial"/>
          <w:lang w:eastAsia="pl-PL" w:bidi="pl-PL"/>
        </w:rPr>
        <w:t>……………</w:t>
      </w:r>
      <w:r w:rsidR="00607C51">
        <w:rPr>
          <w:rFonts w:ascii="Myriad Pro" w:eastAsia="Lucida Sans Unicode" w:hAnsi="Myriad Pro" w:cs="Arial"/>
          <w:lang w:eastAsia="pl-PL" w:bidi="pl-PL"/>
        </w:rPr>
        <w:t xml:space="preserve"> </w:t>
      </w:r>
      <w:r w:rsidR="00BD3ED2" w:rsidRPr="0061702A">
        <w:rPr>
          <w:rFonts w:ascii="Myriad Pro" w:eastAsia="Lucida Sans Unicode" w:hAnsi="Myriad Pro" w:cs="Arial"/>
          <w:lang w:eastAsia="pl-PL" w:bidi="pl-PL"/>
        </w:rPr>
        <w:t>PLN,</w:t>
      </w:r>
      <w:r w:rsidRPr="0061702A">
        <w:rPr>
          <w:rFonts w:ascii="Myriad Pro" w:eastAsia="Lucida Sans Unicode" w:hAnsi="Myriad Pro" w:cs="Arial"/>
          <w:lang w:eastAsia="pl-PL" w:bidi="pl-PL"/>
        </w:rPr>
        <w:t xml:space="preserve"> po kat</w:t>
      </w:r>
      <w:r w:rsidR="00E474D9" w:rsidRPr="0061702A">
        <w:rPr>
          <w:rFonts w:ascii="Myriad Pro" w:eastAsia="Lucida Sans Unicode" w:hAnsi="Myriad Pro" w:cs="Arial"/>
          <w:lang w:eastAsia="pl-PL" w:bidi="pl-PL"/>
        </w:rPr>
        <w:t xml:space="preserve">.  C w kwocie </w:t>
      </w:r>
      <w:r w:rsidR="00ED3DA1">
        <w:rPr>
          <w:rFonts w:ascii="Myriad Pro" w:eastAsia="Lucida Sans Unicode" w:hAnsi="Myriad Pro" w:cs="Arial"/>
          <w:lang w:eastAsia="pl-PL" w:bidi="pl-PL"/>
        </w:rPr>
        <w:t>………….</w:t>
      </w:r>
      <w:r w:rsidR="00EA7575">
        <w:rPr>
          <w:rFonts w:ascii="Myriad Pro" w:eastAsia="Lucida Sans Unicode" w:hAnsi="Myriad Pro" w:cs="Arial"/>
          <w:lang w:eastAsia="pl-PL" w:bidi="pl-PL"/>
        </w:rPr>
        <w:t xml:space="preserve"> </w:t>
      </w:r>
      <w:r w:rsidR="00E474D9" w:rsidRPr="0061702A">
        <w:rPr>
          <w:rFonts w:ascii="Myriad Pro" w:eastAsia="Lucida Sans Unicode" w:hAnsi="Myriad Pro" w:cs="Arial"/>
          <w:lang w:eastAsia="pl-PL" w:bidi="pl-PL"/>
        </w:rPr>
        <w:t>PLN oraz</w:t>
      </w:r>
      <w:r w:rsidRPr="0061702A">
        <w:rPr>
          <w:rFonts w:ascii="Myriad Pro" w:eastAsia="Lucida Sans Unicode" w:hAnsi="Myriad Pro" w:cs="Arial"/>
          <w:lang w:eastAsia="pl-PL" w:bidi="pl-PL"/>
        </w:rPr>
        <w:t xml:space="preserve"> </w:t>
      </w:r>
      <w:r w:rsidR="00031179">
        <w:rPr>
          <w:rFonts w:ascii="Myriad Pro" w:eastAsia="Lucida Sans Unicode" w:hAnsi="Myriad Pro" w:cs="Arial"/>
          <w:lang w:eastAsia="pl-PL" w:bidi="pl-PL"/>
        </w:rPr>
        <w:t xml:space="preserve"> </w:t>
      </w:r>
      <w:r w:rsidR="00134B10" w:rsidRPr="0061702A">
        <w:rPr>
          <w:rFonts w:ascii="Myriad Pro" w:eastAsia="Lucida Sans Unicode" w:hAnsi="Myriad Pro" w:cs="Arial"/>
          <w:lang w:eastAsia="pl-PL" w:bidi="pl-PL"/>
        </w:rPr>
        <w:t xml:space="preserve">po kat. D w kwocie </w:t>
      </w:r>
      <w:r w:rsidR="00ED3DA1">
        <w:rPr>
          <w:rFonts w:ascii="Myriad Pro" w:eastAsia="Lucida Sans Unicode" w:hAnsi="Myriad Pro" w:cs="Arial"/>
          <w:lang w:eastAsia="pl-PL" w:bidi="pl-PL"/>
        </w:rPr>
        <w:t xml:space="preserve">……………. </w:t>
      </w:r>
      <w:r w:rsidR="00BD3ED2" w:rsidRPr="0061702A">
        <w:rPr>
          <w:rFonts w:ascii="Myriad Pro" w:eastAsia="Lucida Sans Unicode" w:hAnsi="Myriad Pro" w:cs="Arial"/>
          <w:lang w:eastAsia="pl-PL" w:bidi="pl-PL"/>
        </w:rPr>
        <w:t>PLN</w:t>
      </w:r>
      <w:r w:rsidR="00E474D9" w:rsidRPr="0061702A">
        <w:rPr>
          <w:rFonts w:ascii="Myriad Pro" w:eastAsia="Lucida Sans Unicode" w:hAnsi="Myriad Pro" w:cs="Arial"/>
          <w:lang w:eastAsia="pl-PL" w:bidi="pl-PL"/>
        </w:rPr>
        <w:t xml:space="preserve"> za osobę;</w:t>
      </w:r>
    </w:p>
    <w:p w14:paraId="35581ECB" w14:textId="6EE83B8B" w:rsidR="00003DB1" w:rsidRPr="0061702A" w:rsidRDefault="007750C3" w:rsidP="000E37A4">
      <w:pPr>
        <w:pStyle w:val="Akapitzlist"/>
        <w:widowControl w:val="0"/>
        <w:numPr>
          <w:ilvl w:val="1"/>
          <w:numId w:val="5"/>
        </w:numPr>
        <w:tabs>
          <w:tab w:val="left" w:pos="567"/>
        </w:tabs>
        <w:spacing w:after="0"/>
        <w:ind w:left="567" w:right="-1" w:hanging="284"/>
        <w:jc w:val="both"/>
        <w:rPr>
          <w:rFonts w:ascii="Myriad Pro" w:eastAsia="Lucida Sans Unicode" w:hAnsi="Myriad Pro" w:cs="Arial"/>
          <w:lang w:eastAsia="pl-PL" w:bidi="pl-PL"/>
        </w:rPr>
      </w:pPr>
      <w:r w:rsidRPr="0061702A">
        <w:rPr>
          <w:rFonts w:ascii="Myriad Pro" w:eastAsia="Lucida Sans Unicode" w:hAnsi="Myriad Pro" w:cs="Arial"/>
          <w:lang w:eastAsia="pl-PL" w:bidi="pl-PL"/>
        </w:rPr>
        <w:t xml:space="preserve">wynagrodzenie </w:t>
      </w:r>
      <w:r w:rsidR="00084669">
        <w:rPr>
          <w:rFonts w:ascii="Myriad Pro" w:eastAsia="Lucida Sans Unicode" w:hAnsi="Myriad Pro" w:cs="Arial"/>
          <w:lang w:eastAsia="pl-PL" w:bidi="pl-PL"/>
        </w:rPr>
        <w:t xml:space="preserve">brutto </w:t>
      </w:r>
      <w:r w:rsidRPr="0061702A">
        <w:rPr>
          <w:rFonts w:ascii="Myriad Pro" w:eastAsia="Lucida Sans Unicode" w:hAnsi="Myriad Pro" w:cs="Arial"/>
          <w:lang w:eastAsia="pl-PL" w:bidi="pl-PL"/>
        </w:rPr>
        <w:t xml:space="preserve">za </w:t>
      </w:r>
      <w:r w:rsidR="00196541" w:rsidRPr="0061702A">
        <w:rPr>
          <w:rFonts w:ascii="Myriad Pro" w:eastAsia="Lucida Sans Unicode" w:hAnsi="Myriad Pro" w:cs="Arial"/>
          <w:lang w:eastAsia="pl-PL" w:bidi="pl-PL"/>
        </w:rPr>
        <w:t xml:space="preserve">wykonane </w:t>
      </w:r>
      <w:r w:rsidRPr="0061702A">
        <w:rPr>
          <w:rFonts w:ascii="Myriad Pro" w:eastAsia="Lucida Sans Unicode" w:hAnsi="Myriad Pro" w:cs="Arial"/>
          <w:lang w:eastAsia="pl-PL" w:bidi="pl-PL"/>
        </w:rPr>
        <w:t xml:space="preserve">szkolenie teoretyczne w zakresie kwalifikacji wstępnej przyspieszonej uzupełniającej po kat. C w kwocie </w:t>
      </w:r>
      <w:r w:rsidR="00BF47E3" w:rsidRPr="0061702A">
        <w:rPr>
          <w:rFonts w:ascii="Myriad Pro" w:eastAsia="Lucida Sans Unicode" w:hAnsi="Myriad Pro" w:cs="Arial"/>
          <w:lang w:eastAsia="pl-PL" w:bidi="pl-PL"/>
        </w:rPr>
        <w:t xml:space="preserve"> </w:t>
      </w:r>
      <w:r w:rsidR="00ED3DA1">
        <w:rPr>
          <w:rFonts w:ascii="Myriad Pro" w:eastAsia="Lucida Sans Unicode" w:hAnsi="Myriad Pro" w:cs="Arial"/>
          <w:lang w:eastAsia="pl-PL" w:bidi="pl-PL"/>
        </w:rPr>
        <w:t>…………………..</w:t>
      </w:r>
      <w:r w:rsidRPr="0061702A">
        <w:rPr>
          <w:rFonts w:ascii="Myriad Pro" w:eastAsia="Lucida Sans Unicode" w:hAnsi="Myriad Pro" w:cs="Arial"/>
          <w:lang w:eastAsia="pl-PL" w:bidi="pl-PL"/>
        </w:rPr>
        <w:t xml:space="preserve"> PLN;</w:t>
      </w:r>
    </w:p>
    <w:p w14:paraId="10A2108A" w14:textId="3204C4C9" w:rsidR="00003DB1" w:rsidRPr="0061702A" w:rsidRDefault="007750C3" w:rsidP="000E37A4">
      <w:pPr>
        <w:pStyle w:val="Akapitzlist"/>
        <w:widowControl w:val="0"/>
        <w:numPr>
          <w:ilvl w:val="1"/>
          <w:numId w:val="5"/>
        </w:numPr>
        <w:tabs>
          <w:tab w:val="left" w:pos="567"/>
        </w:tabs>
        <w:spacing w:after="0"/>
        <w:ind w:left="567" w:right="-1" w:hanging="284"/>
        <w:jc w:val="both"/>
        <w:rPr>
          <w:rFonts w:ascii="Myriad Pro" w:eastAsia="Lucida Sans Unicode" w:hAnsi="Myriad Pro" w:cs="Arial"/>
          <w:lang w:eastAsia="pl-PL" w:bidi="pl-PL"/>
        </w:rPr>
      </w:pPr>
      <w:r w:rsidRPr="0061702A">
        <w:rPr>
          <w:rFonts w:ascii="Myriad Pro" w:eastAsia="Lucida Sans Unicode" w:hAnsi="Myriad Pro" w:cs="Arial"/>
          <w:lang w:eastAsia="pl-PL" w:bidi="pl-PL"/>
        </w:rPr>
        <w:t xml:space="preserve">wynagrodzenie </w:t>
      </w:r>
      <w:r w:rsidR="00084669">
        <w:rPr>
          <w:rFonts w:ascii="Myriad Pro" w:eastAsia="Lucida Sans Unicode" w:hAnsi="Myriad Pro" w:cs="Arial"/>
          <w:lang w:eastAsia="pl-PL" w:bidi="pl-PL"/>
        </w:rPr>
        <w:t xml:space="preserve">brutto </w:t>
      </w:r>
      <w:r w:rsidRPr="0061702A">
        <w:rPr>
          <w:rFonts w:ascii="Myriad Pro" w:eastAsia="Lucida Sans Unicode" w:hAnsi="Myriad Pro" w:cs="Arial"/>
          <w:lang w:eastAsia="pl-PL" w:bidi="pl-PL"/>
        </w:rPr>
        <w:t xml:space="preserve">za </w:t>
      </w:r>
      <w:r w:rsidR="00196541" w:rsidRPr="0061702A">
        <w:rPr>
          <w:rFonts w:ascii="Myriad Pro" w:eastAsia="Lucida Sans Unicode" w:hAnsi="Myriad Pro" w:cs="Arial"/>
          <w:lang w:eastAsia="pl-PL" w:bidi="pl-PL"/>
        </w:rPr>
        <w:t xml:space="preserve">wykonane </w:t>
      </w:r>
      <w:r w:rsidRPr="0061702A">
        <w:rPr>
          <w:rFonts w:ascii="Myriad Pro" w:eastAsia="Lucida Sans Unicode" w:hAnsi="Myriad Pro" w:cs="Arial"/>
          <w:lang w:eastAsia="pl-PL" w:bidi="pl-PL"/>
        </w:rPr>
        <w:t>szkolenie</w:t>
      </w:r>
      <w:r w:rsidR="000E37A4">
        <w:rPr>
          <w:rFonts w:ascii="Myriad Pro" w:eastAsia="Lucida Sans Unicode" w:hAnsi="Myriad Pro" w:cs="Arial"/>
          <w:lang w:eastAsia="pl-PL" w:bidi="pl-PL"/>
        </w:rPr>
        <w:t xml:space="preserve"> </w:t>
      </w:r>
      <w:r w:rsidR="008C3F4D">
        <w:rPr>
          <w:rFonts w:ascii="Myriad Pro" w:eastAsia="Lucida Sans Unicode" w:hAnsi="Myriad Pro" w:cs="Arial"/>
          <w:lang w:eastAsia="pl-PL" w:bidi="pl-PL"/>
        </w:rPr>
        <w:t xml:space="preserve">na urządzeniu </w:t>
      </w:r>
      <w:r w:rsidR="008C3F4D" w:rsidRPr="00540261">
        <w:rPr>
          <w:rFonts w:ascii="Myriad Pro" w:hAnsi="Myriad Pro" w:cs="Helvetica"/>
          <w:color w:val="212529"/>
          <w:shd w:val="clear" w:color="auto" w:fill="FFFFFF"/>
        </w:rPr>
        <w:t>symulowania jazdy</w:t>
      </w:r>
      <w:r w:rsidR="000E37A4">
        <w:rPr>
          <w:rFonts w:ascii="Myriad Pro" w:hAnsi="Myriad Pro" w:cs="Helvetica"/>
          <w:color w:val="212529"/>
          <w:shd w:val="clear" w:color="auto" w:fill="FFFFFF"/>
        </w:rPr>
        <w:t xml:space="preserve"> w warunkach specjalnych/</w:t>
      </w:r>
      <w:r w:rsidR="008C3F4D" w:rsidRPr="00540261">
        <w:rPr>
          <w:rFonts w:ascii="Myriad Pro" w:hAnsi="Myriad Pro" w:cs="Helvetica"/>
          <w:color w:val="212529"/>
          <w:shd w:val="clear" w:color="auto" w:fill="FFFFFF"/>
        </w:rPr>
        <w:t>w warunkach specjalnych</w:t>
      </w:r>
      <w:r w:rsidR="000E37A4">
        <w:rPr>
          <w:rFonts w:ascii="Myriad Pro" w:hAnsi="Myriad Pro" w:cs="Helvetica"/>
          <w:color w:val="212529"/>
          <w:shd w:val="clear" w:color="auto" w:fill="FFFFFF"/>
        </w:rPr>
        <w:t>**</w:t>
      </w:r>
      <w:r w:rsidRPr="0061702A">
        <w:rPr>
          <w:rFonts w:ascii="Myriad Pro" w:eastAsia="Lucida Sans Unicode" w:hAnsi="Myriad Pro" w:cs="Arial"/>
          <w:lang w:eastAsia="pl-PL" w:bidi="pl-PL"/>
        </w:rPr>
        <w:t xml:space="preserve"> w zakresie kwalifikacji wstępnej przyspieszonej </w:t>
      </w:r>
      <w:r w:rsidR="00031179">
        <w:rPr>
          <w:rFonts w:ascii="Myriad Pro" w:eastAsia="Lucida Sans Unicode" w:hAnsi="Myriad Pro" w:cs="Arial"/>
          <w:lang w:eastAsia="pl-PL" w:bidi="pl-PL"/>
        </w:rPr>
        <w:t xml:space="preserve">           </w:t>
      </w:r>
      <w:r w:rsidRPr="0061702A">
        <w:rPr>
          <w:rFonts w:ascii="Myriad Pro" w:eastAsia="Lucida Sans Unicode" w:hAnsi="Myriad Pro" w:cs="Arial"/>
          <w:lang w:eastAsia="pl-PL" w:bidi="pl-PL"/>
        </w:rPr>
        <w:t xml:space="preserve">w kwocie </w:t>
      </w:r>
      <w:r w:rsidR="00BF47E3" w:rsidRPr="0061702A">
        <w:rPr>
          <w:rFonts w:ascii="Myriad Pro" w:eastAsia="Lucida Sans Unicode" w:hAnsi="Myriad Pro" w:cs="Arial"/>
          <w:lang w:eastAsia="pl-PL" w:bidi="pl-PL"/>
        </w:rPr>
        <w:t xml:space="preserve"> </w:t>
      </w:r>
      <w:r w:rsidR="00ED3DA1">
        <w:rPr>
          <w:rFonts w:ascii="Myriad Pro" w:eastAsia="Lucida Sans Unicode" w:hAnsi="Myriad Pro" w:cs="Arial"/>
          <w:lang w:eastAsia="pl-PL" w:bidi="pl-PL"/>
        </w:rPr>
        <w:t>…………….</w:t>
      </w:r>
      <w:r w:rsidR="00BF47E3" w:rsidRPr="0061702A">
        <w:rPr>
          <w:rFonts w:ascii="Myriad Pro" w:eastAsia="Lucida Sans Unicode" w:hAnsi="Myriad Pro" w:cs="Arial"/>
          <w:lang w:eastAsia="pl-PL" w:bidi="pl-PL"/>
        </w:rPr>
        <w:t xml:space="preserve"> </w:t>
      </w:r>
      <w:r w:rsidR="00DB6A48" w:rsidRPr="0061702A">
        <w:rPr>
          <w:rFonts w:ascii="Myriad Pro" w:eastAsia="Lucida Sans Unicode" w:hAnsi="Myriad Pro" w:cs="Arial"/>
          <w:lang w:eastAsia="pl-PL" w:bidi="pl-PL"/>
        </w:rPr>
        <w:t xml:space="preserve"> PLN za osobę</w:t>
      </w:r>
      <w:r w:rsidRPr="0061702A">
        <w:rPr>
          <w:rFonts w:ascii="Myriad Pro" w:eastAsia="Lucida Sans Unicode" w:hAnsi="Myriad Pro" w:cs="Arial"/>
          <w:lang w:eastAsia="pl-PL" w:bidi="pl-PL"/>
        </w:rPr>
        <w:t>;</w:t>
      </w:r>
    </w:p>
    <w:p w14:paraId="346139DA" w14:textId="1BD67443" w:rsidR="00003DB1" w:rsidRPr="0061702A" w:rsidRDefault="007750C3" w:rsidP="000E37A4">
      <w:pPr>
        <w:pStyle w:val="Akapitzlist"/>
        <w:widowControl w:val="0"/>
        <w:numPr>
          <w:ilvl w:val="1"/>
          <w:numId w:val="5"/>
        </w:numPr>
        <w:tabs>
          <w:tab w:val="left" w:pos="567"/>
        </w:tabs>
        <w:spacing w:after="0"/>
        <w:ind w:left="567" w:hanging="284"/>
        <w:jc w:val="both"/>
        <w:rPr>
          <w:rFonts w:ascii="Myriad Pro" w:eastAsia="Lucida Sans Unicode" w:hAnsi="Myriad Pro" w:cs="Arial"/>
          <w:lang w:eastAsia="pl-PL" w:bidi="pl-PL"/>
        </w:rPr>
      </w:pPr>
      <w:r w:rsidRPr="0061702A">
        <w:rPr>
          <w:rFonts w:ascii="Myriad Pro" w:eastAsia="Lucida Sans Unicode" w:hAnsi="Myriad Pro" w:cs="Arial"/>
          <w:lang w:eastAsia="pl-PL" w:bidi="pl-PL"/>
        </w:rPr>
        <w:t xml:space="preserve">wynagrodzenie </w:t>
      </w:r>
      <w:r w:rsidR="00084669">
        <w:rPr>
          <w:rFonts w:ascii="Myriad Pro" w:eastAsia="Lucida Sans Unicode" w:hAnsi="Myriad Pro" w:cs="Arial"/>
          <w:lang w:eastAsia="pl-PL" w:bidi="pl-PL"/>
        </w:rPr>
        <w:t xml:space="preserve">brutto </w:t>
      </w:r>
      <w:r w:rsidRPr="0061702A">
        <w:rPr>
          <w:rFonts w:ascii="Myriad Pro" w:eastAsia="Lucida Sans Unicode" w:hAnsi="Myriad Pro" w:cs="Arial"/>
          <w:lang w:eastAsia="pl-PL" w:bidi="pl-PL"/>
        </w:rPr>
        <w:t xml:space="preserve">za </w:t>
      </w:r>
      <w:r w:rsidR="00196541" w:rsidRPr="0061702A">
        <w:rPr>
          <w:rFonts w:ascii="Myriad Pro" w:eastAsia="Lucida Sans Unicode" w:hAnsi="Myriad Pro" w:cs="Arial"/>
          <w:lang w:eastAsia="pl-PL" w:bidi="pl-PL"/>
        </w:rPr>
        <w:t xml:space="preserve">wykonane </w:t>
      </w:r>
      <w:r w:rsidRPr="0061702A">
        <w:rPr>
          <w:rFonts w:ascii="Myriad Pro" w:eastAsia="Lucida Sans Unicode" w:hAnsi="Myriad Pro" w:cs="Arial"/>
          <w:lang w:eastAsia="pl-PL" w:bidi="pl-PL"/>
        </w:rPr>
        <w:t xml:space="preserve">szkolenie praktyczne na autobusie w zakresie kwalifikacji wstępnej przyspieszonej w kwocie </w:t>
      </w:r>
      <w:r w:rsidR="00BF47E3" w:rsidRPr="0061702A">
        <w:rPr>
          <w:rFonts w:ascii="Myriad Pro" w:eastAsia="Lucida Sans Unicode" w:hAnsi="Myriad Pro" w:cs="Arial"/>
          <w:lang w:eastAsia="pl-PL" w:bidi="pl-PL"/>
        </w:rPr>
        <w:t xml:space="preserve"> </w:t>
      </w:r>
      <w:r w:rsidR="00ED3DA1">
        <w:rPr>
          <w:rFonts w:ascii="Myriad Pro" w:eastAsia="Lucida Sans Unicode" w:hAnsi="Myriad Pro" w:cs="Arial"/>
          <w:lang w:eastAsia="pl-PL" w:bidi="pl-PL"/>
        </w:rPr>
        <w:t>…………..</w:t>
      </w:r>
      <w:r w:rsidRPr="0061702A">
        <w:rPr>
          <w:rFonts w:ascii="Myriad Pro" w:eastAsia="Lucida Sans Unicode" w:hAnsi="Myriad Pro" w:cs="Arial"/>
          <w:lang w:eastAsia="pl-PL" w:bidi="pl-PL"/>
        </w:rPr>
        <w:t xml:space="preserve"> PLN za godzinę </w:t>
      </w:r>
      <w:r w:rsidR="00ED3DA1">
        <w:rPr>
          <w:rFonts w:ascii="Myriad Pro" w:eastAsia="Lucida Sans Unicode" w:hAnsi="Myriad Pro" w:cs="Arial"/>
          <w:lang w:eastAsia="pl-PL" w:bidi="pl-PL"/>
        </w:rPr>
        <w:t>(</w:t>
      </w:r>
      <w:r w:rsidRPr="0061702A">
        <w:rPr>
          <w:rFonts w:ascii="Myriad Pro" w:eastAsia="Lucida Sans Unicode" w:hAnsi="Myriad Pro" w:cs="Arial"/>
          <w:lang w:eastAsia="pl-PL" w:bidi="pl-PL"/>
        </w:rPr>
        <w:t>8 godzin jazd na jednego uczestnika szkolenia</w:t>
      </w:r>
      <w:r w:rsidR="00ED3DA1">
        <w:rPr>
          <w:rFonts w:ascii="Myriad Pro" w:eastAsia="Lucida Sans Unicode" w:hAnsi="Myriad Pro" w:cs="Arial"/>
          <w:lang w:eastAsia="pl-PL" w:bidi="pl-PL"/>
        </w:rPr>
        <w:t>)</w:t>
      </w:r>
      <w:r w:rsidRPr="0061702A">
        <w:rPr>
          <w:rFonts w:ascii="Myriad Pro" w:eastAsia="Lucida Sans Unicode" w:hAnsi="Myriad Pro" w:cs="Arial"/>
          <w:lang w:eastAsia="pl-PL" w:bidi="pl-PL"/>
        </w:rPr>
        <w:t>;</w:t>
      </w:r>
    </w:p>
    <w:p w14:paraId="10F5311F" w14:textId="3DEE22F8" w:rsidR="00003DB1" w:rsidRPr="0061702A" w:rsidRDefault="007750C3" w:rsidP="000E37A4">
      <w:pPr>
        <w:pStyle w:val="Akapitzlist"/>
        <w:widowControl w:val="0"/>
        <w:numPr>
          <w:ilvl w:val="1"/>
          <w:numId w:val="5"/>
        </w:numPr>
        <w:tabs>
          <w:tab w:val="left" w:pos="567"/>
        </w:tabs>
        <w:spacing w:after="0"/>
        <w:ind w:left="567" w:hanging="284"/>
        <w:jc w:val="both"/>
        <w:rPr>
          <w:rFonts w:ascii="Myriad Pro" w:eastAsia="Lucida Sans Unicode" w:hAnsi="Myriad Pro" w:cs="Arial"/>
          <w:b/>
          <w:lang w:eastAsia="pl-PL" w:bidi="pl-PL"/>
        </w:rPr>
      </w:pPr>
      <w:r w:rsidRPr="0061702A">
        <w:rPr>
          <w:rFonts w:ascii="Myriad Pro" w:eastAsia="Lucida Sans Unicode" w:hAnsi="Myriad Pro" w:cs="Arial"/>
          <w:lang w:eastAsia="pl-PL" w:bidi="pl-PL"/>
        </w:rPr>
        <w:t xml:space="preserve">wynagrodzenie </w:t>
      </w:r>
      <w:r w:rsidR="00084669">
        <w:rPr>
          <w:rFonts w:ascii="Myriad Pro" w:eastAsia="Lucida Sans Unicode" w:hAnsi="Myriad Pro" w:cs="Arial"/>
          <w:lang w:eastAsia="pl-PL" w:bidi="pl-PL"/>
        </w:rPr>
        <w:t xml:space="preserve">brutto </w:t>
      </w:r>
      <w:r w:rsidRPr="0061702A">
        <w:rPr>
          <w:rFonts w:ascii="Myriad Pro" w:eastAsia="Lucida Sans Unicode" w:hAnsi="Myriad Pro" w:cs="Arial"/>
          <w:lang w:eastAsia="pl-PL" w:bidi="pl-PL"/>
        </w:rPr>
        <w:t xml:space="preserve">za </w:t>
      </w:r>
      <w:r w:rsidR="00196541" w:rsidRPr="0061702A">
        <w:rPr>
          <w:rFonts w:ascii="Myriad Pro" w:eastAsia="Lucida Sans Unicode" w:hAnsi="Myriad Pro" w:cs="Arial"/>
          <w:lang w:eastAsia="pl-PL" w:bidi="pl-PL"/>
        </w:rPr>
        <w:t xml:space="preserve">wykonane </w:t>
      </w:r>
      <w:r w:rsidRPr="0061702A">
        <w:rPr>
          <w:rFonts w:ascii="Myriad Pro" w:eastAsia="Lucida Sans Unicode" w:hAnsi="Myriad Pro" w:cs="Arial"/>
          <w:lang w:eastAsia="pl-PL" w:bidi="pl-PL"/>
        </w:rPr>
        <w:t xml:space="preserve">szkolenie praktyczne na autobusie w zakresie kwalifikacji wstępnej przyspieszonej uzupełniającej w kwocie </w:t>
      </w:r>
      <w:r w:rsidR="00ED3DA1">
        <w:rPr>
          <w:rFonts w:ascii="Myriad Pro" w:eastAsia="Lucida Sans Unicode" w:hAnsi="Myriad Pro" w:cs="Arial"/>
          <w:lang w:eastAsia="pl-PL" w:bidi="pl-PL"/>
        </w:rPr>
        <w:t>……………..</w:t>
      </w:r>
      <w:r w:rsidRPr="0061702A">
        <w:rPr>
          <w:rFonts w:ascii="Myriad Pro" w:eastAsia="Lucida Sans Unicode" w:hAnsi="Myriad Pro" w:cs="Arial"/>
          <w:lang w:eastAsia="pl-PL" w:bidi="pl-PL"/>
        </w:rPr>
        <w:t xml:space="preserve"> PLN za godzinę</w:t>
      </w:r>
      <w:r w:rsidR="00ED3DA1">
        <w:rPr>
          <w:rFonts w:ascii="Myriad Pro" w:eastAsia="Lucida Sans Unicode" w:hAnsi="Myriad Pro" w:cs="Arial"/>
          <w:lang w:eastAsia="pl-PL" w:bidi="pl-PL"/>
        </w:rPr>
        <w:t xml:space="preserve"> (</w:t>
      </w:r>
      <w:r w:rsidRPr="0061702A">
        <w:rPr>
          <w:rFonts w:ascii="Myriad Pro" w:eastAsia="Lucida Sans Unicode" w:hAnsi="Myriad Pro" w:cs="Arial"/>
          <w:lang w:eastAsia="pl-PL" w:bidi="pl-PL"/>
        </w:rPr>
        <w:t>2,5 godziny jazd na jednego uczestnika szkolenia</w:t>
      </w:r>
      <w:r w:rsidR="00ED3DA1">
        <w:rPr>
          <w:rFonts w:ascii="Myriad Pro" w:eastAsia="Lucida Sans Unicode" w:hAnsi="Myriad Pro" w:cs="Arial"/>
          <w:lang w:eastAsia="pl-PL" w:bidi="pl-PL"/>
        </w:rPr>
        <w:t>)</w:t>
      </w:r>
      <w:r w:rsidRPr="0061702A">
        <w:rPr>
          <w:rFonts w:ascii="Myriad Pro" w:eastAsia="Lucida Sans Unicode" w:hAnsi="Myriad Pro" w:cs="Arial"/>
          <w:lang w:eastAsia="pl-PL" w:bidi="pl-PL"/>
        </w:rPr>
        <w:t xml:space="preserve">. </w:t>
      </w:r>
    </w:p>
    <w:p w14:paraId="296A2C55" w14:textId="77777777" w:rsidR="00003DB1" w:rsidRPr="0061702A" w:rsidRDefault="007750C3" w:rsidP="00D00FC2">
      <w:pPr>
        <w:pStyle w:val="Akapitzlist"/>
        <w:widowControl w:val="0"/>
        <w:numPr>
          <w:ilvl w:val="0"/>
          <w:numId w:val="4"/>
        </w:numPr>
        <w:tabs>
          <w:tab w:val="left" w:pos="567"/>
        </w:tabs>
        <w:spacing w:after="0"/>
        <w:ind w:left="284" w:hanging="284"/>
        <w:jc w:val="both"/>
        <w:rPr>
          <w:rFonts w:ascii="Myriad Pro" w:eastAsia="Lucida Sans Unicode" w:hAnsi="Myriad Pro" w:cs="Arial"/>
          <w:lang w:eastAsia="pl-PL" w:bidi="pl-PL"/>
        </w:rPr>
      </w:pPr>
      <w:r w:rsidRPr="0061702A">
        <w:rPr>
          <w:rFonts w:ascii="Myriad Pro" w:eastAsia="Lucida Sans Unicode" w:hAnsi="Myriad Pro" w:cs="Arial"/>
          <w:lang w:eastAsia="pl-PL" w:bidi="pl-PL"/>
        </w:rPr>
        <w:t xml:space="preserve">Zapłata powyższego wynagrodzenia </w:t>
      </w:r>
      <w:r w:rsidR="00656CFA" w:rsidRPr="0061702A">
        <w:rPr>
          <w:rFonts w:ascii="Myriad Pro" w:eastAsia="Lucida Sans Unicode" w:hAnsi="Myriad Pro" w:cs="Arial"/>
          <w:lang w:eastAsia="pl-PL" w:bidi="pl-PL"/>
        </w:rPr>
        <w:t xml:space="preserve">brutto </w:t>
      </w:r>
      <w:r w:rsidRPr="0061702A">
        <w:rPr>
          <w:rFonts w:ascii="Myriad Pro" w:eastAsia="Lucida Sans Unicode" w:hAnsi="Myriad Pro" w:cs="Arial"/>
          <w:lang w:eastAsia="pl-PL" w:bidi="pl-PL"/>
        </w:rPr>
        <w:t>przez Zamawiającego, za każdą kierowaną grupę szkoleniową nastąpi według następujących zasad:</w:t>
      </w:r>
    </w:p>
    <w:p w14:paraId="693389F3" w14:textId="7E6EE856" w:rsidR="00003DB1" w:rsidRPr="0061702A" w:rsidRDefault="007750C3" w:rsidP="000E37A4">
      <w:pPr>
        <w:pStyle w:val="Akapitzlist"/>
        <w:widowControl w:val="0"/>
        <w:numPr>
          <w:ilvl w:val="0"/>
          <w:numId w:val="6"/>
        </w:numPr>
        <w:spacing w:after="0"/>
        <w:ind w:left="567" w:hanging="283"/>
        <w:jc w:val="both"/>
        <w:rPr>
          <w:rFonts w:ascii="Myriad Pro" w:hAnsi="Myriad Pro"/>
        </w:rPr>
      </w:pPr>
      <w:r w:rsidRPr="0061702A">
        <w:rPr>
          <w:rFonts w:ascii="Myriad Pro" w:hAnsi="Myriad Pro"/>
        </w:rPr>
        <w:t xml:space="preserve">wynagrodzenie </w:t>
      </w:r>
      <w:r w:rsidR="00084669">
        <w:rPr>
          <w:rFonts w:ascii="Myriad Pro" w:hAnsi="Myriad Pro"/>
        </w:rPr>
        <w:t xml:space="preserve">brutto </w:t>
      </w:r>
      <w:r w:rsidRPr="0061702A">
        <w:rPr>
          <w:rFonts w:ascii="Myriad Pro" w:hAnsi="Myriad Pro"/>
        </w:rPr>
        <w:t xml:space="preserve">za </w:t>
      </w:r>
      <w:r w:rsidR="00961006" w:rsidRPr="0061702A">
        <w:rPr>
          <w:rFonts w:ascii="Myriad Pro" w:hAnsi="Myriad Pro"/>
        </w:rPr>
        <w:t xml:space="preserve">zrealizowane </w:t>
      </w:r>
      <w:r w:rsidRPr="0061702A">
        <w:rPr>
          <w:rFonts w:ascii="Myriad Pro" w:hAnsi="Myriad Pro"/>
        </w:rPr>
        <w:t>szkolenie teoretyczne w zakresie kwalifik</w:t>
      </w:r>
      <w:r w:rsidR="00895851" w:rsidRPr="0061702A">
        <w:rPr>
          <w:rFonts w:ascii="Myriad Pro" w:hAnsi="Myriad Pro"/>
        </w:rPr>
        <w:t>acji wstępnej przyspieszonej po </w:t>
      </w:r>
      <w:r w:rsidRPr="0061702A">
        <w:rPr>
          <w:rFonts w:ascii="Myriad Pro" w:hAnsi="Myriad Pro"/>
        </w:rPr>
        <w:t xml:space="preserve">kat. </w:t>
      </w:r>
      <w:r w:rsidR="00923156" w:rsidRPr="0061702A">
        <w:rPr>
          <w:rFonts w:ascii="Myriad Pro" w:hAnsi="Myriad Pro"/>
        </w:rPr>
        <w:t>B w </w:t>
      </w:r>
      <w:r w:rsidR="00F3230F" w:rsidRPr="0061702A">
        <w:rPr>
          <w:rFonts w:ascii="Myriad Pro" w:hAnsi="Myriad Pro"/>
        </w:rPr>
        <w:t>kwocie</w:t>
      </w:r>
      <w:r w:rsidR="00E474D9" w:rsidRPr="0061702A">
        <w:rPr>
          <w:rFonts w:ascii="Myriad Pro" w:hAnsi="Myriad Pro"/>
        </w:rPr>
        <w:t xml:space="preserve"> </w:t>
      </w:r>
      <w:r w:rsidR="00ED3DA1">
        <w:rPr>
          <w:rFonts w:ascii="Myriad Pro" w:hAnsi="Myriad Pro"/>
        </w:rPr>
        <w:t>…………</w:t>
      </w:r>
      <w:r w:rsidR="00BF47E3" w:rsidRPr="0061702A">
        <w:rPr>
          <w:rFonts w:ascii="Myriad Pro" w:hAnsi="Myriad Pro"/>
        </w:rPr>
        <w:t xml:space="preserve"> </w:t>
      </w:r>
      <w:r w:rsidR="00E474D9" w:rsidRPr="0061702A">
        <w:rPr>
          <w:rFonts w:ascii="Myriad Pro" w:hAnsi="Myriad Pro"/>
        </w:rPr>
        <w:t xml:space="preserve"> PLN za osobę,</w:t>
      </w:r>
      <w:r w:rsidRPr="0061702A">
        <w:rPr>
          <w:rFonts w:ascii="Myriad Pro" w:hAnsi="Myriad Pro"/>
        </w:rPr>
        <w:t xml:space="preserve"> </w:t>
      </w:r>
      <w:r w:rsidR="00F3230F" w:rsidRPr="0061702A">
        <w:rPr>
          <w:rFonts w:ascii="Myriad Pro" w:hAnsi="Myriad Pro"/>
        </w:rPr>
        <w:t xml:space="preserve">po kat. C w </w:t>
      </w:r>
      <w:r w:rsidRPr="0061702A">
        <w:rPr>
          <w:rFonts w:ascii="Myriad Pro" w:hAnsi="Myriad Pro"/>
        </w:rPr>
        <w:t>kw</w:t>
      </w:r>
      <w:r w:rsidR="00F3230F" w:rsidRPr="0061702A">
        <w:rPr>
          <w:rFonts w:ascii="Myriad Pro" w:hAnsi="Myriad Pro"/>
        </w:rPr>
        <w:t>ocie</w:t>
      </w:r>
      <w:r w:rsidR="00BF47E3" w:rsidRPr="0061702A">
        <w:rPr>
          <w:rFonts w:ascii="Myriad Pro" w:hAnsi="Myriad Pro"/>
        </w:rPr>
        <w:t xml:space="preserve"> </w:t>
      </w:r>
      <w:r w:rsidR="00ED3DA1">
        <w:rPr>
          <w:rFonts w:ascii="Myriad Pro" w:hAnsi="Myriad Pro"/>
        </w:rPr>
        <w:t>………..</w:t>
      </w:r>
      <w:r w:rsidR="00E474D9" w:rsidRPr="0061702A">
        <w:rPr>
          <w:rFonts w:ascii="Myriad Pro" w:hAnsi="Myriad Pro"/>
        </w:rPr>
        <w:t xml:space="preserve"> PLN </w:t>
      </w:r>
      <w:r w:rsidR="00031179">
        <w:rPr>
          <w:rFonts w:ascii="Myriad Pro" w:hAnsi="Myriad Pro"/>
        </w:rPr>
        <w:t xml:space="preserve"> </w:t>
      </w:r>
      <w:r w:rsidR="00E474D9" w:rsidRPr="0061702A">
        <w:rPr>
          <w:rFonts w:ascii="Myriad Pro" w:hAnsi="Myriad Pro"/>
        </w:rPr>
        <w:t xml:space="preserve">za osobę oraz </w:t>
      </w:r>
      <w:r w:rsidR="00F3230F" w:rsidRPr="0061702A">
        <w:rPr>
          <w:rFonts w:ascii="Myriad Pro" w:hAnsi="Myriad Pro"/>
        </w:rPr>
        <w:t xml:space="preserve">po kat. D </w:t>
      </w:r>
      <w:r w:rsidR="00272647" w:rsidRPr="0061702A">
        <w:rPr>
          <w:rFonts w:ascii="Myriad Pro" w:hAnsi="Myriad Pro"/>
        </w:rPr>
        <w:t>w </w:t>
      </w:r>
      <w:r w:rsidR="00F3230F" w:rsidRPr="0061702A">
        <w:rPr>
          <w:rFonts w:ascii="Myriad Pro" w:hAnsi="Myriad Pro"/>
        </w:rPr>
        <w:t>kwocie</w:t>
      </w:r>
      <w:r w:rsidR="00134B10" w:rsidRPr="0061702A">
        <w:rPr>
          <w:rFonts w:ascii="Myriad Pro" w:hAnsi="Myriad Pro"/>
        </w:rPr>
        <w:t xml:space="preserve"> </w:t>
      </w:r>
      <w:r w:rsidR="00ED3DA1">
        <w:rPr>
          <w:rFonts w:ascii="Myriad Pro" w:hAnsi="Myriad Pro"/>
        </w:rPr>
        <w:t>………….</w:t>
      </w:r>
      <w:r w:rsidR="00134B10" w:rsidRPr="0061702A">
        <w:rPr>
          <w:rFonts w:ascii="Myriad Pro" w:hAnsi="Myriad Pro"/>
        </w:rPr>
        <w:t xml:space="preserve"> </w:t>
      </w:r>
      <w:r w:rsidR="00E474D9" w:rsidRPr="0061702A">
        <w:rPr>
          <w:rFonts w:ascii="Myriad Pro" w:hAnsi="Myriad Pro"/>
        </w:rPr>
        <w:t>PLN za osobę</w:t>
      </w:r>
      <w:r w:rsidR="00961006" w:rsidRPr="0061702A">
        <w:rPr>
          <w:rFonts w:ascii="Myriad Pro" w:hAnsi="Myriad Pro"/>
        </w:rPr>
        <w:t>,</w:t>
      </w:r>
      <w:r w:rsidR="00E474D9" w:rsidRPr="0061702A">
        <w:rPr>
          <w:rFonts w:ascii="Myriad Pro" w:hAnsi="Myriad Pro"/>
        </w:rPr>
        <w:t xml:space="preserve"> </w:t>
      </w:r>
      <w:r w:rsidRPr="0061702A">
        <w:rPr>
          <w:rFonts w:ascii="Myriad Pro" w:eastAsia="Lucida Sans Unicode" w:hAnsi="Myriad Pro" w:cs="Arial"/>
          <w:lang w:eastAsia="pl-PL" w:bidi="pl-PL"/>
        </w:rPr>
        <w:t xml:space="preserve">w terminie do 30 dni od daty otrzymania </w:t>
      </w:r>
      <w:r w:rsidR="00961006" w:rsidRPr="0061702A">
        <w:rPr>
          <w:rFonts w:ascii="Myriad Pro" w:eastAsia="Lucida Sans Unicode" w:hAnsi="Myriad Pro" w:cs="Arial"/>
          <w:lang w:eastAsia="pl-PL" w:bidi="pl-PL"/>
        </w:rPr>
        <w:t xml:space="preserve">prawidłowo wystawionej </w:t>
      </w:r>
      <w:r w:rsidRPr="0061702A">
        <w:rPr>
          <w:rFonts w:ascii="Myriad Pro" w:eastAsia="Lucida Sans Unicode" w:hAnsi="Myriad Pro" w:cs="Arial"/>
          <w:lang w:eastAsia="pl-PL" w:bidi="pl-PL"/>
        </w:rPr>
        <w:t>faktury przez Zamawiającego</w:t>
      </w:r>
      <w:r w:rsidRPr="0061702A">
        <w:rPr>
          <w:rFonts w:ascii="Myriad Pro" w:hAnsi="Myriad Pro"/>
        </w:rPr>
        <w:t>;</w:t>
      </w:r>
    </w:p>
    <w:p w14:paraId="79401DA5" w14:textId="2F89F5D8" w:rsidR="00003DB1" w:rsidRPr="0061702A" w:rsidRDefault="007750C3" w:rsidP="000E37A4">
      <w:pPr>
        <w:pStyle w:val="Akapitzlist"/>
        <w:widowControl w:val="0"/>
        <w:numPr>
          <w:ilvl w:val="0"/>
          <w:numId w:val="6"/>
        </w:numPr>
        <w:spacing w:after="0"/>
        <w:ind w:left="567" w:hanging="283"/>
        <w:jc w:val="both"/>
        <w:rPr>
          <w:rFonts w:ascii="Myriad Pro" w:hAnsi="Myriad Pro"/>
        </w:rPr>
      </w:pPr>
      <w:r w:rsidRPr="0061702A">
        <w:rPr>
          <w:rFonts w:ascii="Myriad Pro" w:hAnsi="Myriad Pro"/>
        </w:rPr>
        <w:t xml:space="preserve">wynagrodzenie </w:t>
      </w:r>
      <w:r w:rsidR="00084669">
        <w:rPr>
          <w:rFonts w:ascii="Myriad Pro" w:hAnsi="Myriad Pro"/>
        </w:rPr>
        <w:t xml:space="preserve">brutto </w:t>
      </w:r>
      <w:r w:rsidRPr="0061702A">
        <w:rPr>
          <w:rFonts w:ascii="Myriad Pro" w:hAnsi="Myriad Pro"/>
        </w:rPr>
        <w:t xml:space="preserve">za </w:t>
      </w:r>
      <w:r w:rsidR="00446077" w:rsidRPr="0061702A">
        <w:rPr>
          <w:rFonts w:ascii="Myriad Pro" w:hAnsi="Myriad Pro"/>
        </w:rPr>
        <w:t xml:space="preserve">zrealizowane </w:t>
      </w:r>
      <w:r w:rsidRPr="0061702A">
        <w:rPr>
          <w:rFonts w:ascii="Myriad Pro" w:hAnsi="Myriad Pro"/>
        </w:rPr>
        <w:t xml:space="preserve">szkolenie teoretyczne w zakresie kwalifikacji wstępnej przyspieszonej uzupełniającej po kat. C w kwocie </w:t>
      </w:r>
      <w:r w:rsidR="00ED3DA1">
        <w:rPr>
          <w:rFonts w:ascii="Myriad Pro" w:hAnsi="Myriad Pro"/>
        </w:rPr>
        <w:t>…………..</w:t>
      </w:r>
      <w:r w:rsidR="00607C51">
        <w:rPr>
          <w:rFonts w:ascii="Myriad Pro" w:hAnsi="Myriad Pro"/>
        </w:rPr>
        <w:t xml:space="preserve"> </w:t>
      </w:r>
      <w:r w:rsidR="00924E03" w:rsidRPr="0061702A">
        <w:rPr>
          <w:rFonts w:ascii="Myriad Pro" w:hAnsi="Myriad Pro"/>
        </w:rPr>
        <w:t>PLN</w:t>
      </w:r>
      <w:r w:rsidRPr="0061702A">
        <w:rPr>
          <w:rFonts w:ascii="Myriad Pro" w:hAnsi="Myriad Pro"/>
        </w:rPr>
        <w:t xml:space="preserve">, </w:t>
      </w:r>
      <w:r w:rsidRPr="0061702A">
        <w:rPr>
          <w:rFonts w:ascii="Myriad Pro" w:eastAsia="Lucida Sans Unicode" w:hAnsi="Myriad Pro" w:cs="Arial"/>
          <w:lang w:eastAsia="pl-PL" w:bidi="pl-PL"/>
        </w:rPr>
        <w:t>w terminie do 30 dni od daty otrzymania</w:t>
      </w:r>
      <w:r w:rsidR="00446077" w:rsidRPr="0061702A">
        <w:rPr>
          <w:rFonts w:ascii="Myriad Pro" w:eastAsia="Lucida Sans Unicode" w:hAnsi="Myriad Pro" w:cs="Arial"/>
          <w:lang w:eastAsia="pl-PL" w:bidi="pl-PL"/>
        </w:rPr>
        <w:t xml:space="preserve"> prawidłowo wystawionej</w:t>
      </w:r>
      <w:r w:rsidRPr="0061702A">
        <w:rPr>
          <w:rFonts w:ascii="Myriad Pro" w:eastAsia="Lucida Sans Unicode" w:hAnsi="Myriad Pro" w:cs="Arial"/>
          <w:lang w:eastAsia="pl-PL" w:bidi="pl-PL"/>
        </w:rPr>
        <w:t xml:space="preserve"> faktury przez Zamawiającego</w:t>
      </w:r>
      <w:r w:rsidRPr="0061702A">
        <w:rPr>
          <w:rFonts w:ascii="Myriad Pro" w:hAnsi="Myriad Pro"/>
        </w:rPr>
        <w:t>;</w:t>
      </w:r>
    </w:p>
    <w:p w14:paraId="2BBE3223" w14:textId="705DCD81" w:rsidR="00003DB1" w:rsidRPr="0061702A" w:rsidRDefault="007750C3" w:rsidP="000E37A4">
      <w:pPr>
        <w:pStyle w:val="Akapitzlist"/>
        <w:widowControl w:val="0"/>
        <w:numPr>
          <w:ilvl w:val="0"/>
          <w:numId w:val="6"/>
        </w:numPr>
        <w:spacing w:after="0"/>
        <w:ind w:left="567" w:hanging="283"/>
        <w:jc w:val="both"/>
        <w:rPr>
          <w:rFonts w:ascii="Myriad Pro" w:hAnsi="Myriad Pro"/>
        </w:rPr>
      </w:pPr>
      <w:r w:rsidRPr="0061702A">
        <w:rPr>
          <w:rFonts w:ascii="Myriad Pro" w:hAnsi="Myriad Pro"/>
        </w:rPr>
        <w:t xml:space="preserve">wynagrodzenie </w:t>
      </w:r>
      <w:r w:rsidR="00084669">
        <w:rPr>
          <w:rFonts w:ascii="Myriad Pro" w:hAnsi="Myriad Pro"/>
        </w:rPr>
        <w:t xml:space="preserve">brutto </w:t>
      </w:r>
      <w:r w:rsidRPr="0061702A">
        <w:rPr>
          <w:rFonts w:ascii="Myriad Pro" w:hAnsi="Myriad Pro"/>
        </w:rPr>
        <w:t>za</w:t>
      </w:r>
      <w:r w:rsidR="00446077" w:rsidRPr="0061702A">
        <w:rPr>
          <w:rFonts w:ascii="Myriad Pro" w:hAnsi="Myriad Pro"/>
        </w:rPr>
        <w:t xml:space="preserve"> zrealizowane</w:t>
      </w:r>
      <w:r w:rsidRPr="0061702A">
        <w:rPr>
          <w:rFonts w:ascii="Myriad Pro" w:hAnsi="Myriad Pro"/>
        </w:rPr>
        <w:t xml:space="preserve"> szkolenie praktyczne w zakresie kwalifik</w:t>
      </w:r>
      <w:r w:rsidR="00895851" w:rsidRPr="0061702A">
        <w:rPr>
          <w:rFonts w:ascii="Myriad Pro" w:hAnsi="Myriad Pro"/>
        </w:rPr>
        <w:t>acji wstępnej przyspieszonej po </w:t>
      </w:r>
      <w:r w:rsidRPr="0061702A">
        <w:rPr>
          <w:rFonts w:ascii="Myriad Pro" w:hAnsi="Myriad Pro"/>
        </w:rPr>
        <w:t xml:space="preserve">kat. B oraz po kat. C w kwocie </w:t>
      </w:r>
      <w:r w:rsidR="00ED3DA1">
        <w:rPr>
          <w:rFonts w:ascii="Myriad Pro" w:hAnsi="Myriad Pro"/>
        </w:rPr>
        <w:t>…………</w:t>
      </w:r>
      <w:r w:rsidRPr="0061702A">
        <w:rPr>
          <w:rFonts w:ascii="Myriad Pro" w:hAnsi="Myriad Pro"/>
        </w:rPr>
        <w:t xml:space="preserve"> PLN za szkolenie na autobusie, </w:t>
      </w:r>
      <w:r w:rsidR="00031179">
        <w:rPr>
          <w:rFonts w:ascii="Myriad Pro" w:hAnsi="Myriad Pro"/>
        </w:rPr>
        <w:t xml:space="preserve">          </w:t>
      </w:r>
      <w:r w:rsidR="00895851" w:rsidRPr="0061702A">
        <w:rPr>
          <w:rFonts w:ascii="Myriad Pro" w:eastAsia="Lucida Sans Unicode" w:hAnsi="Myriad Pro" w:cs="Arial"/>
          <w:lang w:eastAsia="pl-PL" w:bidi="pl-PL"/>
        </w:rPr>
        <w:t>w terminie do 30 dni od </w:t>
      </w:r>
      <w:r w:rsidRPr="0061702A">
        <w:rPr>
          <w:rFonts w:ascii="Myriad Pro" w:eastAsia="Lucida Sans Unicode" w:hAnsi="Myriad Pro" w:cs="Arial"/>
          <w:lang w:eastAsia="pl-PL" w:bidi="pl-PL"/>
        </w:rPr>
        <w:t xml:space="preserve">daty otrzymania </w:t>
      </w:r>
      <w:r w:rsidR="00446077" w:rsidRPr="0061702A">
        <w:rPr>
          <w:rFonts w:ascii="Myriad Pro" w:eastAsia="Lucida Sans Unicode" w:hAnsi="Myriad Pro" w:cs="Arial"/>
          <w:lang w:eastAsia="pl-PL" w:bidi="pl-PL"/>
        </w:rPr>
        <w:t xml:space="preserve">prawidłowo wystawionej </w:t>
      </w:r>
      <w:r w:rsidRPr="0061702A">
        <w:rPr>
          <w:rFonts w:ascii="Myriad Pro" w:eastAsia="Lucida Sans Unicode" w:hAnsi="Myriad Pro" w:cs="Arial"/>
          <w:lang w:eastAsia="pl-PL" w:bidi="pl-PL"/>
        </w:rPr>
        <w:t>faktury przez Zamawiającego</w:t>
      </w:r>
      <w:r w:rsidRPr="0061702A">
        <w:rPr>
          <w:rFonts w:ascii="Myriad Pro" w:hAnsi="Myriad Pro"/>
        </w:rPr>
        <w:t>;</w:t>
      </w:r>
    </w:p>
    <w:p w14:paraId="3A963179" w14:textId="3850060A" w:rsidR="00003DB1" w:rsidRPr="0061702A" w:rsidRDefault="007750C3" w:rsidP="000E37A4">
      <w:pPr>
        <w:pStyle w:val="Akapitzlist"/>
        <w:widowControl w:val="0"/>
        <w:numPr>
          <w:ilvl w:val="0"/>
          <w:numId w:val="6"/>
        </w:numPr>
        <w:spacing w:after="0"/>
        <w:ind w:left="567" w:hanging="283"/>
        <w:jc w:val="both"/>
        <w:rPr>
          <w:rFonts w:ascii="Myriad Pro" w:hAnsi="Myriad Pro"/>
        </w:rPr>
      </w:pPr>
      <w:r w:rsidRPr="0061702A">
        <w:rPr>
          <w:rFonts w:ascii="Myriad Pro" w:hAnsi="Myriad Pro"/>
        </w:rPr>
        <w:t xml:space="preserve">wynagrodzenie </w:t>
      </w:r>
      <w:r w:rsidR="00084669">
        <w:rPr>
          <w:rFonts w:ascii="Myriad Pro" w:hAnsi="Myriad Pro"/>
        </w:rPr>
        <w:t xml:space="preserve">brutto </w:t>
      </w:r>
      <w:r w:rsidRPr="0061702A">
        <w:rPr>
          <w:rFonts w:ascii="Myriad Pro" w:hAnsi="Myriad Pro"/>
        </w:rPr>
        <w:t xml:space="preserve">za </w:t>
      </w:r>
      <w:r w:rsidR="00446077" w:rsidRPr="0061702A">
        <w:rPr>
          <w:rFonts w:ascii="Myriad Pro" w:hAnsi="Myriad Pro"/>
        </w:rPr>
        <w:t xml:space="preserve">zrealizowane </w:t>
      </w:r>
      <w:r w:rsidRPr="0061702A">
        <w:rPr>
          <w:rFonts w:ascii="Myriad Pro" w:hAnsi="Myriad Pro"/>
        </w:rPr>
        <w:t xml:space="preserve">szkolenie praktyczne w zakresie kwalifikacji wstępnej przyspieszonej uzupełniającej po kat. C w kwocie </w:t>
      </w:r>
      <w:r w:rsidR="002809C4" w:rsidRPr="0061702A">
        <w:rPr>
          <w:rFonts w:ascii="Myriad Pro" w:hAnsi="Myriad Pro"/>
        </w:rPr>
        <w:t xml:space="preserve"> </w:t>
      </w:r>
      <w:r w:rsidR="00ED3DA1">
        <w:rPr>
          <w:rFonts w:ascii="Myriad Pro" w:hAnsi="Myriad Pro"/>
        </w:rPr>
        <w:t>…………..</w:t>
      </w:r>
      <w:r w:rsidR="002809C4" w:rsidRPr="0061702A">
        <w:rPr>
          <w:rFonts w:ascii="Myriad Pro" w:hAnsi="Myriad Pro"/>
        </w:rPr>
        <w:t xml:space="preserve"> </w:t>
      </w:r>
      <w:r w:rsidRPr="0061702A">
        <w:rPr>
          <w:rFonts w:ascii="Myriad Pro" w:hAnsi="Myriad Pro"/>
        </w:rPr>
        <w:t xml:space="preserve"> PLN za szkolenie na autobusie, </w:t>
      </w:r>
      <w:r w:rsidR="00923156" w:rsidRPr="0061702A">
        <w:rPr>
          <w:rFonts w:ascii="Myriad Pro" w:eastAsia="Lucida Sans Unicode" w:hAnsi="Myriad Pro" w:cs="Arial"/>
          <w:lang w:eastAsia="pl-PL" w:bidi="pl-PL"/>
        </w:rPr>
        <w:lastRenderedPageBreak/>
        <w:t>w terminie do 30 dni od </w:t>
      </w:r>
      <w:r w:rsidRPr="0061702A">
        <w:rPr>
          <w:rFonts w:ascii="Myriad Pro" w:eastAsia="Lucida Sans Unicode" w:hAnsi="Myriad Pro" w:cs="Arial"/>
          <w:lang w:eastAsia="pl-PL" w:bidi="pl-PL"/>
        </w:rPr>
        <w:t xml:space="preserve">daty otrzymania </w:t>
      </w:r>
      <w:r w:rsidR="00446077" w:rsidRPr="0061702A">
        <w:rPr>
          <w:rFonts w:ascii="Myriad Pro" w:eastAsia="Lucida Sans Unicode" w:hAnsi="Myriad Pro" w:cs="Arial"/>
          <w:lang w:eastAsia="pl-PL" w:bidi="pl-PL"/>
        </w:rPr>
        <w:t xml:space="preserve">prawidłowo wystawionej </w:t>
      </w:r>
      <w:r w:rsidRPr="0061702A">
        <w:rPr>
          <w:rFonts w:ascii="Myriad Pro" w:eastAsia="Lucida Sans Unicode" w:hAnsi="Myriad Pro" w:cs="Arial"/>
          <w:lang w:eastAsia="pl-PL" w:bidi="pl-PL"/>
        </w:rPr>
        <w:t>faktury przez Zamawiającego</w:t>
      </w:r>
      <w:r w:rsidRPr="0061702A">
        <w:rPr>
          <w:rFonts w:ascii="Myriad Pro" w:hAnsi="Myriad Pro"/>
        </w:rPr>
        <w:t>;</w:t>
      </w:r>
    </w:p>
    <w:p w14:paraId="2EF4B0BF" w14:textId="12D44000" w:rsidR="00003DB1" w:rsidRPr="0061702A" w:rsidRDefault="007750C3" w:rsidP="000E37A4">
      <w:pPr>
        <w:pStyle w:val="Akapitzlist"/>
        <w:widowControl w:val="0"/>
        <w:numPr>
          <w:ilvl w:val="0"/>
          <w:numId w:val="6"/>
        </w:numPr>
        <w:spacing w:after="0"/>
        <w:ind w:left="567" w:hanging="283"/>
        <w:jc w:val="both"/>
        <w:rPr>
          <w:rFonts w:ascii="Myriad Pro" w:eastAsia="Lucida Sans Unicode" w:hAnsi="Myriad Pro" w:cs="Arial"/>
          <w:lang w:eastAsia="pl-PL" w:bidi="pl-PL"/>
        </w:rPr>
      </w:pPr>
      <w:r w:rsidRPr="0061702A">
        <w:rPr>
          <w:rFonts w:ascii="Myriad Pro" w:hAnsi="Myriad Pro"/>
        </w:rPr>
        <w:t xml:space="preserve">wynagrodzenie </w:t>
      </w:r>
      <w:r w:rsidR="00084669">
        <w:rPr>
          <w:rFonts w:ascii="Myriad Pro" w:hAnsi="Myriad Pro"/>
        </w:rPr>
        <w:t xml:space="preserve">brutto </w:t>
      </w:r>
      <w:r w:rsidRPr="0061702A">
        <w:rPr>
          <w:rFonts w:ascii="Myriad Pro" w:hAnsi="Myriad Pro"/>
        </w:rPr>
        <w:t xml:space="preserve">za </w:t>
      </w:r>
      <w:r w:rsidR="00446077" w:rsidRPr="0061702A">
        <w:rPr>
          <w:rFonts w:ascii="Myriad Pro" w:hAnsi="Myriad Pro"/>
        </w:rPr>
        <w:t xml:space="preserve">zrealizowane </w:t>
      </w:r>
      <w:r w:rsidRPr="0061702A">
        <w:rPr>
          <w:rFonts w:ascii="Myriad Pro" w:hAnsi="Myriad Pro"/>
        </w:rPr>
        <w:t xml:space="preserve">szkolenie praktyczne w warunkach specjalnych </w:t>
      </w:r>
      <w:r w:rsidR="00031179">
        <w:rPr>
          <w:rFonts w:ascii="Myriad Pro" w:hAnsi="Myriad Pro"/>
        </w:rPr>
        <w:t xml:space="preserve">               </w:t>
      </w:r>
      <w:r w:rsidRPr="0061702A">
        <w:rPr>
          <w:rFonts w:ascii="Myriad Pro" w:hAnsi="Myriad Pro"/>
        </w:rPr>
        <w:t xml:space="preserve">w zakresie kwalifikacji wstępnej przyspieszonej </w:t>
      </w:r>
      <w:r w:rsidR="00446077" w:rsidRPr="0061702A">
        <w:rPr>
          <w:rFonts w:ascii="Myriad Pro" w:hAnsi="Myriad Pro"/>
        </w:rPr>
        <w:t xml:space="preserve">w kwocie </w:t>
      </w:r>
      <w:r w:rsidR="00ED3DA1">
        <w:rPr>
          <w:rFonts w:ascii="Myriad Pro" w:hAnsi="Myriad Pro"/>
        </w:rPr>
        <w:t>…………..</w:t>
      </w:r>
      <w:r w:rsidRPr="0061702A">
        <w:rPr>
          <w:rFonts w:ascii="Myriad Pro" w:hAnsi="Myriad Pro"/>
        </w:rPr>
        <w:t xml:space="preserve"> PLN, </w:t>
      </w:r>
      <w:r w:rsidRPr="0061702A">
        <w:rPr>
          <w:rFonts w:ascii="Myriad Pro" w:eastAsia="Lucida Sans Unicode" w:hAnsi="Myriad Pro" w:cs="Arial"/>
          <w:lang w:eastAsia="pl-PL" w:bidi="pl-PL"/>
        </w:rPr>
        <w:t xml:space="preserve">w terminie do 30 dni od daty otrzymania </w:t>
      </w:r>
      <w:r w:rsidR="00446077" w:rsidRPr="0061702A">
        <w:rPr>
          <w:rFonts w:ascii="Myriad Pro" w:eastAsia="Lucida Sans Unicode" w:hAnsi="Myriad Pro" w:cs="Arial"/>
          <w:lang w:eastAsia="pl-PL" w:bidi="pl-PL"/>
        </w:rPr>
        <w:t xml:space="preserve">prawidłowo wystawionej </w:t>
      </w:r>
      <w:r w:rsidRPr="0061702A">
        <w:rPr>
          <w:rFonts w:ascii="Myriad Pro" w:eastAsia="Lucida Sans Unicode" w:hAnsi="Myriad Pro" w:cs="Arial"/>
          <w:lang w:eastAsia="pl-PL" w:bidi="pl-PL"/>
        </w:rPr>
        <w:t>faktury przez Zamawiającego</w:t>
      </w:r>
      <w:r w:rsidR="00551B37" w:rsidRPr="0061702A">
        <w:rPr>
          <w:rFonts w:ascii="Myriad Pro" w:eastAsia="Lucida Sans Unicode" w:hAnsi="Myriad Pro" w:cs="Arial"/>
          <w:lang w:eastAsia="pl-PL" w:bidi="pl-PL"/>
        </w:rPr>
        <w:t>.</w:t>
      </w:r>
    </w:p>
    <w:p w14:paraId="7C2D554B" w14:textId="619D794B" w:rsidR="00644B12" w:rsidRPr="0061702A" w:rsidRDefault="007750C3" w:rsidP="00D00FC2">
      <w:pPr>
        <w:pStyle w:val="Akapitzlist"/>
        <w:widowControl w:val="0"/>
        <w:numPr>
          <w:ilvl w:val="0"/>
          <w:numId w:val="12"/>
        </w:numPr>
        <w:spacing w:after="0"/>
        <w:ind w:left="284" w:hanging="284"/>
        <w:jc w:val="both"/>
        <w:rPr>
          <w:rFonts w:ascii="Myriad Pro" w:eastAsia="Lucida Sans Unicode" w:hAnsi="Myriad Pro" w:cs="Arial"/>
          <w:strike/>
          <w:lang w:eastAsia="pl-PL" w:bidi="pl-PL"/>
        </w:rPr>
      </w:pPr>
      <w:r w:rsidRPr="0061702A">
        <w:rPr>
          <w:rFonts w:ascii="Myriad Pro" w:eastAsia="Lucida Sans Unicode" w:hAnsi="Myriad Pro" w:cs="Arial"/>
          <w:lang w:eastAsia="pl-PL" w:bidi="pl-PL"/>
        </w:rPr>
        <w:t xml:space="preserve">Zasady, określone powyżej, nie dotyczą wynagrodzenia dodatkowego za dodatkowe godziny szkoleniowe ponad limit określony w </w:t>
      </w:r>
      <w:r w:rsidR="00551B37" w:rsidRPr="0061702A">
        <w:rPr>
          <w:rFonts w:ascii="Myriad Pro" w:eastAsia="Lucida Sans Unicode" w:hAnsi="Myriad Pro" w:cs="Arial"/>
          <w:lang w:eastAsia="pl-PL" w:bidi="pl-PL"/>
        </w:rPr>
        <w:t>us</w:t>
      </w:r>
      <w:r w:rsidRPr="0061702A">
        <w:rPr>
          <w:rFonts w:ascii="Myriad Pro" w:eastAsia="Lucida Sans Unicode" w:hAnsi="Myriad Pro" w:cs="Arial"/>
          <w:lang w:eastAsia="pl-PL" w:bidi="pl-PL"/>
        </w:rPr>
        <w:t>t</w:t>
      </w:r>
      <w:r w:rsidR="00551B37" w:rsidRPr="0061702A">
        <w:rPr>
          <w:rFonts w:ascii="Myriad Pro" w:eastAsia="Lucida Sans Unicode" w:hAnsi="Myriad Pro" w:cs="Arial"/>
          <w:lang w:eastAsia="pl-PL" w:bidi="pl-PL"/>
        </w:rPr>
        <w:t>.</w:t>
      </w:r>
      <w:r w:rsidR="00CA4F63" w:rsidRPr="0061702A">
        <w:rPr>
          <w:rFonts w:ascii="Myriad Pro" w:eastAsia="Lucida Sans Unicode" w:hAnsi="Myriad Pro" w:cs="Arial"/>
          <w:lang w:eastAsia="pl-PL" w:bidi="pl-PL"/>
        </w:rPr>
        <w:t xml:space="preserve"> </w:t>
      </w:r>
      <w:r w:rsidR="005B7E0E" w:rsidRPr="0061702A">
        <w:rPr>
          <w:rFonts w:ascii="Myriad Pro" w:eastAsia="Lucida Sans Unicode" w:hAnsi="Myriad Pro" w:cs="Arial"/>
          <w:lang w:eastAsia="pl-PL" w:bidi="pl-PL"/>
        </w:rPr>
        <w:t>3</w:t>
      </w:r>
      <w:r w:rsidR="00CA4F63" w:rsidRPr="0061702A">
        <w:rPr>
          <w:rFonts w:ascii="Myriad Pro" w:eastAsia="Lucida Sans Unicode" w:hAnsi="Myriad Pro" w:cs="Arial"/>
          <w:lang w:eastAsia="pl-PL" w:bidi="pl-PL"/>
        </w:rPr>
        <w:t xml:space="preserve"> lit. d</w:t>
      </w:r>
      <w:r w:rsidRPr="0061702A">
        <w:rPr>
          <w:rFonts w:ascii="Myriad Pro" w:eastAsia="Lucida Sans Unicode" w:hAnsi="Myriad Pro" w:cs="Arial"/>
          <w:lang w:eastAsia="pl-PL" w:bidi="pl-PL"/>
        </w:rPr>
        <w:t xml:space="preserve">) oraz kosztów przeprowadzenia poprawkowego egzaminu wewnętrznego w zakresie kwalifikacji. Koszt dodatkowych godzin szkoleniowych </w:t>
      </w:r>
      <w:r w:rsidR="002B4DD3">
        <w:rPr>
          <w:rFonts w:ascii="Myriad Pro" w:eastAsia="Lucida Sans Unicode" w:hAnsi="Myriad Pro" w:cs="Arial"/>
          <w:lang w:eastAsia="pl-PL" w:bidi="pl-PL"/>
        </w:rPr>
        <w:t>(</w:t>
      </w:r>
      <w:r w:rsidR="00272647" w:rsidRPr="0061702A">
        <w:rPr>
          <w:rFonts w:ascii="Myriad Pro" w:eastAsia="Lucida Sans Unicode" w:hAnsi="Myriad Pro" w:cs="Arial"/>
          <w:lang w:eastAsia="pl-PL" w:bidi="pl-PL"/>
        </w:rPr>
        <w:t>zgodnie z cennikiem zawartym w </w:t>
      </w:r>
      <w:r w:rsidRPr="0061702A">
        <w:rPr>
          <w:rFonts w:ascii="Myriad Pro" w:eastAsia="Lucida Sans Unicode" w:hAnsi="Myriad Pro" w:cs="Arial"/>
          <w:lang w:eastAsia="pl-PL" w:bidi="pl-PL"/>
        </w:rPr>
        <w:t>Regulaminie szkolenia</w:t>
      </w:r>
      <w:r w:rsidR="002B4DD3">
        <w:rPr>
          <w:rFonts w:ascii="Myriad Pro" w:eastAsia="Lucida Sans Unicode" w:hAnsi="Myriad Pro" w:cs="Arial"/>
          <w:lang w:eastAsia="pl-PL" w:bidi="pl-PL"/>
        </w:rPr>
        <w:t>)</w:t>
      </w:r>
      <w:r w:rsidR="00DF72B8" w:rsidRPr="0061702A">
        <w:rPr>
          <w:rFonts w:ascii="Myriad Pro" w:eastAsia="Lucida Sans Unicode" w:hAnsi="Myriad Pro" w:cs="Arial"/>
          <w:lang w:eastAsia="pl-PL" w:bidi="pl-PL"/>
        </w:rPr>
        <w:t xml:space="preserve"> </w:t>
      </w:r>
      <w:r w:rsidRPr="0061702A">
        <w:rPr>
          <w:rFonts w:ascii="Myriad Pro" w:eastAsia="Lucida Sans Unicode" w:hAnsi="Myriad Pro" w:cs="Arial"/>
          <w:lang w:eastAsia="pl-PL" w:bidi="pl-PL"/>
        </w:rPr>
        <w:t>oraz koszty poprawkowego egzaminu wewnętrznego</w:t>
      </w:r>
      <w:r w:rsidR="00B54C79" w:rsidRPr="0061702A">
        <w:rPr>
          <w:rFonts w:ascii="Myriad Pro" w:eastAsia="Lucida Sans Unicode" w:hAnsi="Myriad Pro" w:cs="Arial"/>
          <w:lang w:eastAsia="pl-PL" w:bidi="pl-PL"/>
        </w:rPr>
        <w:t xml:space="preserve"> </w:t>
      </w:r>
      <w:r w:rsidRPr="0061702A">
        <w:rPr>
          <w:rFonts w:ascii="Myriad Pro" w:eastAsia="Lucida Sans Unicode" w:hAnsi="Myriad Pro" w:cs="Arial"/>
          <w:lang w:eastAsia="pl-PL" w:bidi="pl-PL"/>
        </w:rPr>
        <w:t>w zakresie kwalifikacji ponosi uczestnik szkolenia</w:t>
      </w:r>
      <w:r w:rsidR="00B54C79" w:rsidRPr="0061702A">
        <w:rPr>
          <w:rFonts w:ascii="Myriad Pro" w:eastAsia="Lucida Sans Unicode" w:hAnsi="Myriad Pro" w:cs="Arial"/>
          <w:lang w:eastAsia="pl-PL" w:bidi="pl-PL"/>
        </w:rPr>
        <w:t>.</w:t>
      </w:r>
    </w:p>
    <w:p w14:paraId="722E0A24" w14:textId="36D55BD8" w:rsidR="00272647" w:rsidRPr="0061702A" w:rsidRDefault="007750C3" w:rsidP="00D00FC2">
      <w:pPr>
        <w:pStyle w:val="Akapitzlist"/>
        <w:widowControl w:val="0"/>
        <w:numPr>
          <w:ilvl w:val="0"/>
          <w:numId w:val="12"/>
        </w:numPr>
        <w:spacing w:after="0"/>
        <w:ind w:left="284" w:hanging="284"/>
        <w:jc w:val="both"/>
        <w:rPr>
          <w:rFonts w:ascii="Myriad Pro" w:eastAsia="Lucida Sans Unicode" w:hAnsi="Myriad Pro" w:cs="Arial"/>
          <w:lang w:eastAsia="pl-PL" w:bidi="pl-PL"/>
        </w:rPr>
      </w:pPr>
      <w:r w:rsidRPr="0061702A">
        <w:rPr>
          <w:rFonts w:ascii="Myriad Pro" w:eastAsia="Lucida Sans Unicode" w:hAnsi="Myriad Pro" w:cs="Arial"/>
          <w:lang w:eastAsia="pl-PL" w:bidi="pl-PL"/>
        </w:rPr>
        <w:t xml:space="preserve">W przypadku rezygnacji przez Kursanta z uczestnictwa w szkoleniu lub jego usunięcia </w:t>
      </w:r>
      <w:r w:rsidR="00031179">
        <w:rPr>
          <w:rFonts w:ascii="Myriad Pro" w:eastAsia="Lucida Sans Unicode" w:hAnsi="Myriad Pro" w:cs="Arial"/>
          <w:lang w:eastAsia="pl-PL" w:bidi="pl-PL"/>
        </w:rPr>
        <w:t xml:space="preserve">                          </w:t>
      </w:r>
      <w:r w:rsidRPr="0061702A">
        <w:rPr>
          <w:rFonts w:ascii="Myriad Pro" w:eastAsia="Lucida Sans Unicode" w:hAnsi="Myriad Pro" w:cs="Arial"/>
          <w:lang w:eastAsia="pl-PL" w:bidi="pl-PL"/>
        </w:rPr>
        <w:t xml:space="preserve">ze szkolenia z powodu rażącego naruszania Regulaminu szkolenia, wynagrodzenie za wykonaną usługę ustalone </w:t>
      </w:r>
      <w:r w:rsidR="00D855DB" w:rsidRPr="0061702A">
        <w:rPr>
          <w:rFonts w:ascii="Myriad Pro" w:eastAsia="Lucida Sans Unicode" w:hAnsi="Myriad Pro" w:cs="Arial"/>
          <w:lang w:eastAsia="pl-PL" w:bidi="pl-PL"/>
        </w:rPr>
        <w:t>będzie, jako</w:t>
      </w:r>
      <w:r w:rsidRPr="0061702A">
        <w:rPr>
          <w:rFonts w:ascii="Myriad Pro" w:eastAsia="Lucida Sans Unicode" w:hAnsi="Myriad Pro" w:cs="Arial"/>
          <w:lang w:eastAsia="pl-PL" w:bidi="pl-PL"/>
        </w:rPr>
        <w:t xml:space="preserve"> iloczyn stawek godzinowych oraz faktycznie zrealizowanych godzin</w:t>
      </w:r>
      <w:r w:rsidR="00B9133B" w:rsidRPr="0061702A">
        <w:rPr>
          <w:rFonts w:ascii="Myriad Pro" w:eastAsia="Lucida Sans Unicode" w:hAnsi="Myriad Pro" w:cs="Arial"/>
          <w:lang w:eastAsia="pl-PL" w:bidi="pl-PL"/>
        </w:rPr>
        <w:t xml:space="preserve"> szkolenia</w:t>
      </w:r>
      <w:r w:rsidRPr="0061702A">
        <w:rPr>
          <w:rFonts w:ascii="Myriad Pro" w:eastAsia="Lucida Sans Unicode" w:hAnsi="Myriad Pro" w:cs="Arial"/>
          <w:lang w:eastAsia="pl-PL" w:bidi="pl-PL"/>
        </w:rPr>
        <w:t xml:space="preserve">, </w:t>
      </w:r>
      <w:r w:rsidR="00B9133B" w:rsidRPr="0061702A">
        <w:rPr>
          <w:rFonts w:ascii="Myriad Pro" w:eastAsia="Lucida Sans Unicode" w:hAnsi="Myriad Pro" w:cs="Arial"/>
          <w:lang w:eastAsia="pl-PL" w:bidi="pl-PL"/>
        </w:rPr>
        <w:t xml:space="preserve">a </w:t>
      </w:r>
      <w:r w:rsidRPr="0061702A">
        <w:rPr>
          <w:rFonts w:ascii="Myriad Pro" w:eastAsia="Lucida Sans Unicode" w:hAnsi="Myriad Pro" w:cs="Arial"/>
          <w:lang w:eastAsia="pl-PL" w:bidi="pl-PL"/>
        </w:rPr>
        <w:t>w przypadku</w:t>
      </w:r>
      <w:r w:rsidR="00426A6C" w:rsidRPr="0061702A">
        <w:rPr>
          <w:rFonts w:ascii="Myriad Pro" w:eastAsia="Lucida Sans Unicode" w:hAnsi="Myriad Pro" w:cs="Arial"/>
          <w:lang w:eastAsia="pl-PL" w:bidi="pl-PL"/>
        </w:rPr>
        <w:t xml:space="preserve"> części teoretycznej </w:t>
      </w:r>
      <w:r w:rsidRPr="0061702A">
        <w:rPr>
          <w:rFonts w:ascii="Myriad Pro" w:eastAsia="Lucida Sans Unicode" w:hAnsi="Myriad Pro" w:cs="Arial"/>
          <w:lang w:eastAsia="pl-PL" w:bidi="pl-PL"/>
        </w:rPr>
        <w:t>kwalifikacji</w:t>
      </w:r>
      <w:r w:rsidR="00426A6C" w:rsidRPr="0061702A">
        <w:rPr>
          <w:rFonts w:ascii="Myriad Pro" w:eastAsia="Lucida Sans Unicode" w:hAnsi="Myriad Pro" w:cs="Arial"/>
          <w:lang w:eastAsia="pl-PL" w:bidi="pl-PL"/>
        </w:rPr>
        <w:t xml:space="preserve"> wstępnej</w:t>
      </w:r>
      <w:r w:rsidRPr="0061702A">
        <w:rPr>
          <w:rFonts w:ascii="Myriad Pro" w:eastAsia="Lucida Sans Unicode" w:hAnsi="Myriad Pro" w:cs="Arial"/>
          <w:lang w:eastAsia="pl-PL" w:bidi="pl-PL"/>
        </w:rPr>
        <w:t xml:space="preserve">, egzaminów oraz szkolenia </w:t>
      </w:r>
      <w:r w:rsidR="00031179">
        <w:rPr>
          <w:rFonts w:ascii="Myriad Pro" w:eastAsia="Lucida Sans Unicode" w:hAnsi="Myriad Pro" w:cs="Arial"/>
          <w:lang w:eastAsia="pl-PL" w:bidi="pl-PL"/>
        </w:rPr>
        <w:t xml:space="preserve">       </w:t>
      </w:r>
      <w:r w:rsidRPr="0061702A">
        <w:rPr>
          <w:rFonts w:ascii="Myriad Pro" w:eastAsia="Lucida Sans Unicode" w:hAnsi="Myriad Pro" w:cs="Arial"/>
          <w:lang w:eastAsia="pl-PL" w:bidi="pl-PL"/>
        </w:rPr>
        <w:t xml:space="preserve">w warunkach specjalnych – </w:t>
      </w:r>
      <w:r w:rsidR="00B9133B" w:rsidRPr="0061702A">
        <w:rPr>
          <w:rFonts w:ascii="Myriad Pro" w:eastAsia="Lucida Sans Unicode" w:hAnsi="Myriad Pro" w:cs="Arial"/>
          <w:lang w:eastAsia="pl-PL" w:bidi="pl-PL"/>
        </w:rPr>
        <w:t xml:space="preserve">według </w:t>
      </w:r>
      <w:r w:rsidRPr="0061702A">
        <w:rPr>
          <w:rFonts w:ascii="Myriad Pro" w:eastAsia="Lucida Sans Unicode" w:hAnsi="Myriad Pro" w:cs="Arial"/>
          <w:lang w:eastAsia="pl-PL" w:bidi="pl-PL"/>
        </w:rPr>
        <w:t>stawek jednostkowych</w:t>
      </w:r>
      <w:r w:rsidR="00F3230F" w:rsidRPr="0061702A">
        <w:rPr>
          <w:rFonts w:ascii="Myriad Pro" w:eastAsia="Lucida Sans Unicode" w:hAnsi="Myriad Pro" w:cs="Arial"/>
          <w:lang w:eastAsia="pl-PL" w:bidi="pl-PL"/>
        </w:rPr>
        <w:t>. Podstawą do wyliczenia należnego wynagrodzenia</w:t>
      </w:r>
      <w:r w:rsidR="00272647" w:rsidRPr="0061702A">
        <w:rPr>
          <w:rFonts w:ascii="Myriad Pro" w:eastAsia="Lucida Sans Unicode" w:hAnsi="Myriad Pro" w:cs="Arial"/>
          <w:lang w:eastAsia="pl-PL" w:bidi="pl-PL"/>
        </w:rPr>
        <w:t xml:space="preserve"> </w:t>
      </w:r>
      <w:r w:rsidR="008A6B63" w:rsidRPr="0061702A">
        <w:rPr>
          <w:rFonts w:ascii="Myriad Pro" w:eastAsia="Lucida Sans Unicode" w:hAnsi="Myriad Pro" w:cs="Arial"/>
          <w:lang w:eastAsia="pl-PL" w:bidi="pl-PL"/>
        </w:rPr>
        <w:t xml:space="preserve">będzie </w:t>
      </w:r>
      <w:r w:rsidR="00272647" w:rsidRPr="0061702A">
        <w:rPr>
          <w:rFonts w:ascii="Myriad Pro" w:eastAsia="Lucida Sans Unicode" w:hAnsi="Myriad Pro" w:cs="Arial"/>
          <w:lang w:eastAsia="pl-PL" w:bidi="pl-PL"/>
        </w:rPr>
        <w:t>list</w:t>
      </w:r>
      <w:r w:rsidR="008A6B63" w:rsidRPr="0061702A">
        <w:rPr>
          <w:rFonts w:ascii="Myriad Pro" w:eastAsia="Lucida Sans Unicode" w:hAnsi="Myriad Pro" w:cs="Arial"/>
          <w:lang w:eastAsia="pl-PL" w:bidi="pl-PL"/>
        </w:rPr>
        <w:t>a</w:t>
      </w:r>
      <w:r w:rsidR="00272647" w:rsidRPr="0061702A">
        <w:rPr>
          <w:rFonts w:ascii="Myriad Pro" w:eastAsia="Lucida Sans Unicode" w:hAnsi="Myriad Pro" w:cs="Arial"/>
          <w:lang w:eastAsia="pl-PL" w:bidi="pl-PL"/>
        </w:rPr>
        <w:t xml:space="preserve"> obecności w </w:t>
      </w:r>
      <w:r w:rsidRPr="0061702A">
        <w:rPr>
          <w:rFonts w:ascii="Myriad Pro" w:eastAsia="Lucida Sans Unicode" w:hAnsi="Myriad Pro" w:cs="Arial"/>
          <w:lang w:eastAsia="pl-PL" w:bidi="pl-PL"/>
        </w:rPr>
        <w:t xml:space="preserve">przypadku kwalifikacji wstępnej przyspieszonej. Wykonawca </w:t>
      </w:r>
      <w:r w:rsidR="00272647" w:rsidRPr="0061702A">
        <w:rPr>
          <w:rFonts w:ascii="Myriad Pro" w:eastAsia="Lucida Sans Unicode" w:hAnsi="Myriad Pro" w:cs="Arial"/>
          <w:lang w:eastAsia="pl-PL" w:bidi="pl-PL"/>
        </w:rPr>
        <w:t>wystawi fakturę niezwłocznie po </w:t>
      </w:r>
      <w:r w:rsidRPr="0061702A">
        <w:rPr>
          <w:rFonts w:ascii="Myriad Pro" w:eastAsia="Lucida Sans Unicode" w:hAnsi="Myriad Pro" w:cs="Arial"/>
          <w:lang w:eastAsia="pl-PL" w:bidi="pl-PL"/>
        </w:rPr>
        <w:t xml:space="preserve">rezygnacji lub usunięciu Kursanta ze szkolenia.  </w:t>
      </w:r>
    </w:p>
    <w:p w14:paraId="6B47F67F" w14:textId="77777777" w:rsidR="00644B12" w:rsidRPr="0061702A" w:rsidRDefault="007750C3" w:rsidP="00D00FC2">
      <w:pPr>
        <w:pStyle w:val="Akapitzlist"/>
        <w:widowControl w:val="0"/>
        <w:numPr>
          <w:ilvl w:val="0"/>
          <w:numId w:val="12"/>
        </w:numPr>
        <w:spacing w:after="0"/>
        <w:ind w:left="284" w:hanging="284"/>
        <w:jc w:val="both"/>
        <w:rPr>
          <w:rFonts w:ascii="Myriad Pro" w:eastAsia="Lucida Sans Unicode" w:hAnsi="Myriad Pro" w:cs="Arial"/>
          <w:lang w:eastAsia="pl-PL" w:bidi="pl-PL"/>
        </w:rPr>
      </w:pPr>
      <w:r w:rsidRPr="0061702A">
        <w:rPr>
          <w:rFonts w:ascii="Myriad Pro" w:hAnsi="Myriad Pro"/>
        </w:rPr>
        <w:t>Wszelkie rozliczenia pomiędzy Wykonawcą a Zamawiającym będą dokonywane w złotych polskich (PLN).</w:t>
      </w:r>
    </w:p>
    <w:p w14:paraId="42C843DF" w14:textId="77777777" w:rsidR="00656CFA" w:rsidRPr="0061702A" w:rsidRDefault="00656CFA" w:rsidP="00D00FC2">
      <w:pPr>
        <w:pStyle w:val="Akapitzlist"/>
        <w:widowControl w:val="0"/>
        <w:numPr>
          <w:ilvl w:val="0"/>
          <w:numId w:val="12"/>
        </w:numPr>
        <w:spacing w:after="0"/>
        <w:ind w:left="284" w:hanging="284"/>
        <w:jc w:val="both"/>
        <w:rPr>
          <w:rFonts w:ascii="Myriad Pro" w:eastAsia="Lucida Sans Unicode" w:hAnsi="Myriad Pro" w:cs="Arial"/>
          <w:lang w:eastAsia="pl-PL" w:bidi="pl-PL"/>
        </w:rPr>
      </w:pPr>
      <w:r w:rsidRPr="0061702A">
        <w:rPr>
          <w:rFonts w:ascii="Myriad Pro" w:hAnsi="Myriad Pro"/>
          <w:lang w:eastAsia="en-US"/>
        </w:rPr>
        <w:t>Faktury będą wystawiane w języku polskim.</w:t>
      </w:r>
    </w:p>
    <w:p w14:paraId="17E0A4D8" w14:textId="7DC4B69B" w:rsidR="009E6FC7" w:rsidRPr="0061702A" w:rsidRDefault="00644B12" w:rsidP="00D00FC2">
      <w:pPr>
        <w:pStyle w:val="Akapitzlist"/>
        <w:widowControl w:val="0"/>
        <w:numPr>
          <w:ilvl w:val="0"/>
          <w:numId w:val="12"/>
        </w:numPr>
        <w:spacing w:after="0"/>
        <w:ind w:left="284" w:hanging="284"/>
        <w:jc w:val="both"/>
        <w:rPr>
          <w:rFonts w:ascii="Myriad Pro" w:eastAsia="Lucida Sans Unicode" w:hAnsi="Myriad Pro" w:cs="Arial"/>
          <w:lang w:eastAsia="pl-PL" w:bidi="pl-PL"/>
        </w:rPr>
      </w:pPr>
      <w:r w:rsidRPr="0061702A">
        <w:rPr>
          <w:rFonts w:ascii="Myriad Pro" w:hAnsi="Myriad Pro"/>
        </w:rPr>
        <w:t xml:space="preserve">Usługa podlega zwolnieniu z podatku VAT na podstawie art. </w:t>
      </w:r>
      <w:r w:rsidR="002E12B3" w:rsidRPr="0061702A">
        <w:rPr>
          <w:rFonts w:ascii="Myriad Pro" w:hAnsi="Myriad Pro"/>
        </w:rPr>
        <w:t>43</w:t>
      </w:r>
      <w:r w:rsidR="007114ED" w:rsidRPr="0061702A">
        <w:rPr>
          <w:rFonts w:ascii="Myriad Pro" w:hAnsi="Myriad Pro"/>
        </w:rPr>
        <w:t xml:space="preserve"> </w:t>
      </w:r>
      <w:r w:rsidR="002E12B3" w:rsidRPr="0061702A">
        <w:rPr>
          <w:rFonts w:ascii="Myriad Pro" w:hAnsi="Myriad Pro"/>
        </w:rPr>
        <w:t>ust.1</w:t>
      </w:r>
      <w:r w:rsidR="007114ED" w:rsidRPr="0061702A">
        <w:rPr>
          <w:rFonts w:ascii="Myriad Pro" w:hAnsi="Myriad Pro"/>
        </w:rPr>
        <w:t xml:space="preserve"> </w:t>
      </w:r>
      <w:r w:rsidR="002E12B3" w:rsidRPr="0061702A">
        <w:rPr>
          <w:rFonts w:ascii="Myriad Pro" w:hAnsi="Myriad Pro"/>
        </w:rPr>
        <w:t>pkt 29</w:t>
      </w:r>
      <w:r w:rsidR="00E968CB" w:rsidRPr="0061702A">
        <w:rPr>
          <w:rFonts w:ascii="Myriad Pro" w:hAnsi="Myriad Pro"/>
        </w:rPr>
        <w:t xml:space="preserve"> </w:t>
      </w:r>
      <w:r w:rsidR="00196541" w:rsidRPr="0061702A">
        <w:rPr>
          <w:rFonts w:ascii="Myriad Pro" w:hAnsi="Myriad Pro"/>
        </w:rPr>
        <w:t>ustawy z dnia 11.03.2004 r. o podatku od towarów i usług.</w:t>
      </w:r>
      <w:r w:rsidR="00196541" w:rsidRPr="0061702A">
        <w:rPr>
          <w:rFonts w:ascii="Myriad Pro" w:hAnsi="Myriad Pro"/>
          <w:shd w:val="clear" w:color="auto" w:fill="FFFF00"/>
        </w:rPr>
        <w:t xml:space="preserve">  </w:t>
      </w:r>
    </w:p>
    <w:p w14:paraId="2020BC5A" w14:textId="77777777" w:rsidR="00003DB1" w:rsidRPr="0061702A" w:rsidRDefault="007750C3" w:rsidP="00923156">
      <w:pPr>
        <w:widowControl w:val="0"/>
        <w:spacing w:before="120" w:after="0"/>
        <w:ind w:left="426" w:right="-1" w:hanging="426"/>
        <w:jc w:val="center"/>
        <w:rPr>
          <w:rFonts w:ascii="Myriad Pro" w:eastAsia="Lucida Sans Unicode" w:hAnsi="Myriad Pro" w:cs="Arial"/>
          <w:b/>
          <w:lang w:eastAsia="pl-PL" w:bidi="pl-PL"/>
        </w:rPr>
      </w:pPr>
      <w:r w:rsidRPr="0061702A">
        <w:rPr>
          <w:rFonts w:ascii="Myriad Pro" w:eastAsia="Times New Roman" w:hAnsi="Myriad Pro"/>
          <w:b/>
          <w:lang w:eastAsia="pl-PL" w:bidi="pl-PL"/>
        </w:rPr>
        <w:t>§</w:t>
      </w:r>
      <w:r w:rsidRPr="0061702A">
        <w:rPr>
          <w:rFonts w:ascii="Myriad Pro" w:eastAsia="Lucida Sans Unicode" w:hAnsi="Myriad Pro" w:cs="Arial"/>
          <w:b/>
          <w:lang w:eastAsia="pl-PL" w:bidi="pl-PL"/>
        </w:rPr>
        <w:t xml:space="preserve"> 5</w:t>
      </w:r>
    </w:p>
    <w:p w14:paraId="22E67FEB" w14:textId="77777777" w:rsidR="00003DB1" w:rsidRPr="0061702A" w:rsidRDefault="007750C3">
      <w:pPr>
        <w:widowControl w:val="0"/>
        <w:spacing w:after="0"/>
        <w:ind w:left="426" w:right="-1" w:hanging="426"/>
        <w:jc w:val="center"/>
        <w:rPr>
          <w:rFonts w:ascii="Myriad Pro" w:hAnsi="Myriad Pro" w:cs="Arial"/>
        </w:rPr>
      </w:pPr>
      <w:r w:rsidRPr="0061702A">
        <w:rPr>
          <w:rFonts w:ascii="Myriad Pro" w:eastAsia="Lucida Sans Unicode" w:hAnsi="Myriad Pro" w:cs="Arial"/>
          <w:b/>
          <w:lang w:eastAsia="pl-PL" w:bidi="pl-PL"/>
        </w:rPr>
        <w:t>Rozliczenia między Wykonawcą a Zamawiającym</w:t>
      </w:r>
    </w:p>
    <w:p w14:paraId="42A1CD04" w14:textId="0D74CD43" w:rsidR="00196541" w:rsidRPr="0061702A" w:rsidRDefault="007750C3" w:rsidP="00D00FC2">
      <w:pPr>
        <w:pStyle w:val="Akapitzlist"/>
        <w:numPr>
          <w:ilvl w:val="0"/>
          <w:numId w:val="7"/>
        </w:numPr>
        <w:spacing w:after="0"/>
        <w:ind w:left="284" w:right="-34" w:hanging="284"/>
        <w:jc w:val="both"/>
        <w:textAlignment w:val="baseline"/>
        <w:rPr>
          <w:rFonts w:ascii="Myriad Pro" w:hAnsi="Myriad Pro" w:cs="Arial"/>
        </w:rPr>
      </w:pPr>
      <w:r w:rsidRPr="0061702A">
        <w:rPr>
          <w:rFonts w:ascii="Myriad Pro" w:hAnsi="Myriad Pro" w:cs="Arial"/>
        </w:rPr>
        <w:t>Za wykonaną usługę Zamawiający zobowiązuje się dokonać zapłaty należności, stanowiącej iloczyn godzin przeprowadzonego szkolenia i stawek godzinowych brutto, a w prz</w:t>
      </w:r>
      <w:r w:rsidR="00EB2838" w:rsidRPr="0061702A">
        <w:rPr>
          <w:rFonts w:ascii="Myriad Pro" w:hAnsi="Myriad Pro" w:cs="Arial"/>
        </w:rPr>
        <w:t>ypadku</w:t>
      </w:r>
      <w:r w:rsidR="004B2367" w:rsidRPr="0061702A">
        <w:rPr>
          <w:rFonts w:ascii="Myriad Pro" w:hAnsi="Myriad Pro" w:cs="Arial"/>
        </w:rPr>
        <w:t xml:space="preserve"> </w:t>
      </w:r>
      <w:r w:rsidR="000675DE" w:rsidRPr="0061702A">
        <w:rPr>
          <w:rFonts w:ascii="Myriad Pro" w:hAnsi="Myriad Pro" w:cs="Arial"/>
        </w:rPr>
        <w:t xml:space="preserve">części teoretycznej </w:t>
      </w:r>
      <w:r w:rsidRPr="0061702A">
        <w:rPr>
          <w:rFonts w:ascii="Myriad Pro" w:hAnsi="Myriad Pro" w:cs="Arial"/>
        </w:rPr>
        <w:t>kwalifikacji</w:t>
      </w:r>
      <w:r w:rsidR="004B2367" w:rsidRPr="0061702A">
        <w:rPr>
          <w:rFonts w:ascii="Myriad Pro" w:hAnsi="Myriad Pro" w:cs="Arial"/>
        </w:rPr>
        <w:t xml:space="preserve"> wstępnej</w:t>
      </w:r>
      <w:r w:rsidRPr="0061702A">
        <w:rPr>
          <w:rFonts w:ascii="Myriad Pro" w:hAnsi="Myriad Pro" w:cs="Arial"/>
        </w:rPr>
        <w:t xml:space="preserve">, egzaminów oraz szkolenia w warunkach specjalnych </w:t>
      </w:r>
      <w:r w:rsidR="00426A6C" w:rsidRPr="0061702A">
        <w:rPr>
          <w:rFonts w:ascii="Myriad Pro" w:hAnsi="Myriad Pro" w:cs="Arial"/>
        </w:rPr>
        <w:t xml:space="preserve">– ustalonej według </w:t>
      </w:r>
      <w:r w:rsidRPr="0061702A">
        <w:rPr>
          <w:rFonts w:ascii="Myriad Pro" w:hAnsi="Myriad Pro" w:cs="Arial"/>
        </w:rPr>
        <w:t xml:space="preserve">stawek jednostkowych brutto w oparciu o dołączony do faktury załącznik </w:t>
      </w:r>
      <w:r w:rsidR="00031179">
        <w:rPr>
          <w:rFonts w:ascii="Myriad Pro" w:hAnsi="Myriad Pro" w:cs="Arial"/>
        </w:rPr>
        <w:t xml:space="preserve">             </w:t>
      </w:r>
      <w:r w:rsidRPr="0061702A">
        <w:rPr>
          <w:rFonts w:ascii="Myriad Pro" w:hAnsi="Myriad Pro" w:cs="Arial"/>
        </w:rPr>
        <w:t xml:space="preserve">w postaci wykazu </w:t>
      </w:r>
      <w:r w:rsidR="00F3230F" w:rsidRPr="0061702A">
        <w:rPr>
          <w:rFonts w:ascii="Myriad Pro" w:hAnsi="Myriad Pro" w:cs="Arial"/>
        </w:rPr>
        <w:t xml:space="preserve">zrealizowanych </w:t>
      </w:r>
      <w:r w:rsidRPr="0061702A">
        <w:rPr>
          <w:rFonts w:ascii="Myriad Pro" w:hAnsi="Myriad Pro" w:cs="Arial"/>
        </w:rPr>
        <w:t>godzin szkoleniowych dla poszczególnych kursantów, przelewem na konto Wyko</w:t>
      </w:r>
      <w:r w:rsidR="00923156" w:rsidRPr="0061702A">
        <w:rPr>
          <w:rFonts w:ascii="Myriad Pro" w:hAnsi="Myriad Pro" w:cs="Arial"/>
        </w:rPr>
        <w:t>nawcy wskazane na </w:t>
      </w:r>
      <w:r w:rsidR="00426A6C" w:rsidRPr="0061702A">
        <w:rPr>
          <w:rFonts w:ascii="Myriad Pro" w:hAnsi="Myriad Pro" w:cs="Arial"/>
        </w:rPr>
        <w:t>fakturze w terminie</w:t>
      </w:r>
      <w:r w:rsidRPr="0061702A">
        <w:rPr>
          <w:rFonts w:ascii="Myriad Pro" w:hAnsi="Myriad Pro" w:cs="Arial"/>
        </w:rPr>
        <w:t xml:space="preserve"> 30</w:t>
      </w:r>
      <w:r w:rsidR="00196541" w:rsidRPr="0061702A">
        <w:rPr>
          <w:rFonts w:ascii="Myriad Pro" w:hAnsi="Myriad Pro" w:cs="Arial"/>
        </w:rPr>
        <w:t xml:space="preserve"> dni od daty otrzymania faktury </w:t>
      </w:r>
      <w:r w:rsidR="00196541" w:rsidRPr="0061702A">
        <w:rPr>
          <w:rFonts w:ascii="Myriad Pro" w:hAnsi="Myriad Pro" w:cstheme="minorHAnsi"/>
          <w:lang w:eastAsia="pl-PL"/>
        </w:rPr>
        <w:t>z zastrzeżeniem ust. 2 poniżej</w:t>
      </w:r>
      <w:r w:rsidR="00196541" w:rsidRPr="0061702A">
        <w:rPr>
          <w:rFonts w:ascii="Myriad Pro" w:hAnsi="Myriad Pro" w:cs="Arial"/>
        </w:rPr>
        <w:t>.</w:t>
      </w:r>
    </w:p>
    <w:p w14:paraId="7FC62F30" w14:textId="1673A827" w:rsidR="00003DB1" w:rsidRPr="0061702A" w:rsidRDefault="00196541" w:rsidP="00D00FC2">
      <w:pPr>
        <w:pStyle w:val="Akapitzlist"/>
        <w:numPr>
          <w:ilvl w:val="0"/>
          <w:numId w:val="7"/>
        </w:numPr>
        <w:spacing w:after="0"/>
        <w:ind w:left="284" w:right="-34" w:hanging="284"/>
        <w:jc w:val="both"/>
        <w:textAlignment w:val="baseline"/>
        <w:rPr>
          <w:rFonts w:ascii="Myriad Pro" w:hAnsi="Myriad Pro" w:cs="Arial"/>
        </w:rPr>
      </w:pPr>
      <w:r w:rsidRPr="0061702A">
        <w:rPr>
          <w:rFonts w:ascii="Myriad Pro" w:hAnsi="Myriad Pro" w:cs="Arial"/>
          <w:lang w:bidi="pl-PL"/>
        </w:rPr>
        <w:t>Zapłata za realizację przedmiotu umowy dokonana zostanie na rachunek bankowy Wykonawcy będącego podmiotem, o którym mowa w art. 96b ust. 1 ustawy z dnia 11 marca 2004 r. o podatku od towarów i usług, wskazany na fakturze, który na dzień wystawienia faktury oraz na dzień zlecenia przelewu przez Zamawiającego będzie zawarty w wykazie podmiotów, o którym mowa w art. 96b ust. 1 ustawy z dnia 11 marca 2004 r. o podatku od towarów i usług.</w:t>
      </w:r>
    </w:p>
    <w:p w14:paraId="710D35F4" w14:textId="77777777" w:rsidR="00003DB1" w:rsidRPr="0061702A" w:rsidRDefault="00F3230F" w:rsidP="00D00FC2">
      <w:pPr>
        <w:pStyle w:val="Akapitzlist"/>
        <w:numPr>
          <w:ilvl w:val="0"/>
          <w:numId w:val="7"/>
        </w:numPr>
        <w:spacing w:after="0"/>
        <w:ind w:left="284" w:right="-34" w:hanging="284"/>
        <w:jc w:val="both"/>
        <w:textAlignment w:val="baseline"/>
        <w:rPr>
          <w:rFonts w:ascii="Myriad Pro" w:hAnsi="Myriad Pro" w:cs="Arial"/>
        </w:rPr>
      </w:pPr>
      <w:r w:rsidRPr="0061702A">
        <w:rPr>
          <w:rFonts w:ascii="Myriad Pro" w:hAnsi="Myriad Pro" w:cs="Arial"/>
        </w:rPr>
        <w:t xml:space="preserve">Po wykonaniu usługi </w:t>
      </w:r>
      <w:r w:rsidR="002827A8" w:rsidRPr="0061702A">
        <w:rPr>
          <w:rFonts w:ascii="Myriad Pro" w:hAnsi="Myriad Pro" w:cs="Arial"/>
        </w:rPr>
        <w:t>W</w:t>
      </w:r>
      <w:r w:rsidR="007750C3" w:rsidRPr="0061702A">
        <w:rPr>
          <w:rFonts w:ascii="Myriad Pro" w:hAnsi="Myriad Pro" w:cs="Arial"/>
        </w:rPr>
        <w:t>ykonawca zobowiązany jest wystawioną prawidłowo fakturę dostarczyć Zamawiającemu w terminie 5 dni od daty jej wystawienia.</w:t>
      </w:r>
    </w:p>
    <w:p w14:paraId="4F616AF4" w14:textId="77777777" w:rsidR="0061702A" w:rsidRPr="00F711AD" w:rsidRDefault="0061702A" w:rsidP="00F711AD">
      <w:pPr>
        <w:spacing w:after="0"/>
        <w:ind w:right="-34"/>
        <w:jc w:val="both"/>
        <w:textAlignment w:val="baseline"/>
        <w:rPr>
          <w:rFonts w:ascii="Myriad Pro" w:hAnsi="Myriad Pro"/>
          <w:b/>
          <w:lang w:eastAsia="pl-PL" w:bidi="pl-PL"/>
        </w:rPr>
      </w:pPr>
    </w:p>
    <w:p w14:paraId="61625303" w14:textId="77777777" w:rsidR="00003DB1" w:rsidRPr="0061702A" w:rsidRDefault="007750C3" w:rsidP="00923156">
      <w:pPr>
        <w:widowControl w:val="0"/>
        <w:spacing w:before="120" w:after="0"/>
        <w:ind w:left="426" w:right="-1" w:hanging="426"/>
        <w:jc w:val="center"/>
        <w:rPr>
          <w:rFonts w:ascii="Myriad Pro" w:eastAsia="Lucida Sans Unicode" w:hAnsi="Myriad Pro" w:cs="Arial"/>
          <w:b/>
          <w:lang w:eastAsia="pl-PL" w:bidi="pl-PL"/>
        </w:rPr>
      </w:pPr>
      <w:r w:rsidRPr="0061702A">
        <w:rPr>
          <w:rFonts w:ascii="Myriad Pro" w:eastAsia="Times New Roman" w:hAnsi="Myriad Pro"/>
          <w:b/>
          <w:lang w:eastAsia="pl-PL" w:bidi="pl-PL"/>
        </w:rPr>
        <w:t>§</w:t>
      </w:r>
      <w:r w:rsidRPr="0061702A">
        <w:rPr>
          <w:rFonts w:ascii="Myriad Pro" w:eastAsia="Lucida Sans Unicode" w:hAnsi="Myriad Pro" w:cs="Arial"/>
          <w:b/>
          <w:lang w:eastAsia="pl-PL" w:bidi="pl-PL"/>
        </w:rPr>
        <w:t xml:space="preserve"> 6</w:t>
      </w:r>
    </w:p>
    <w:p w14:paraId="141794D3" w14:textId="77777777" w:rsidR="00003DB1" w:rsidRPr="0061702A" w:rsidRDefault="007750C3">
      <w:pPr>
        <w:widowControl w:val="0"/>
        <w:spacing w:after="0"/>
        <w:ind w:left="426" w:right="-1" w:hanging="426"/>
        <w:jc w:val="center"/>
        <w:rPr>
          <w:rFonts w:ascii="Myriad Pro" w:eastAsia="Times New Roman" w:hAnsi="Myriad Pro" w:cs="Arial"/>
        </w:rPr>
      </w:pPr>
      <w:r w:rsidRPr="0061702A">
        <w:rPr>
          <w:rFonts w:ascii="Myriad Pro" w:eastAsia="Lucida Sans Unicode" w:hAnsi="Myriad Pro" w:cs="Arial"/>
          <w:b/>
          <w:lang w:eastAsia="pl-PL" w:bidi="pl-PL"/>
        </w:rPr>
        <w:t>Kary umowne</w:t>
      </w:r>
    </w:p>
    <w:p w14:paraId="67B52A5B" w14:textId="77777777" w:rsidR="00003DB1" w:rsidRPr="0061702A" w:rsidRDefault="007750C3" w:rsidP="00D00FC2">
      <w:pPr>
        <w:numPr>
          <w:ilvl w:val="0"/>
          <w:numId w:val="8"/>
        </w:numPr>
        <w:spacing w:after="0"/>
        <w:ind w:left="284" w:hanging="284"/>
        <w:jc w:val="both"/>
        <w:rPr>
          <w:rFonts w:ascii="Myriad Pro" w:hAnsi="Myriad Pro" w:cs="Arial"/>
          <w:shd w:val="clear" w:color="auto" w:fill="FFFF00"/>
        </w:rPr>
      </w:pPr>
      <w:r w:rsidRPr="0061702A">
        <w:rPr>
          <w:rFonts w:ascii="Myriad Pro" w:eastAsia="Times New Roman" w:hAnsi="Myriad Pro" w:cs="Arial"/>
        </w:rPr>
        <w:t>W przypadku niewykonania lub nienależytego wykonania umowy Wykonawca zapłaci Zamawiającemu kary umowne w wysokości</w:t>
      </w:r>
      <w:r w:rsidRPr="0061702A">
        <w:rPr>
          <w:rFonts w:ascii="Myriad Pro" w:hAnsi="Myriad Pro" w:cs="Arial"/>
        </w:rPr>
        <w:t>:</w:t>
      </w:r>
    </w:p>
    <w:p w14:paraId="26BCEBD1" w14:textId="458C8269" w:rsidR="00084669" w:rsidRDefault="00084669" w:rsidP="00A22405">
      <w:pPr>
        <w:pStyle w:val="Akapitzlist"/>
        <w:numPr>
          <w:ilvl w:val="0"/>
          <w:numId w:val="11"/>
        </w:numPr>
        <w:spacing w:after="0"/>
        <w:ind w:left="567" w:hanging="283"/>
        <w:jc w:val="both"/>
        <w:rPr>
          <w:rFonts w:ascii="Myriad Pro" w:hAnsi="Myriad Pro" w:cs="Arial"/>
        </w:rPr>
      </w:pPr>
      <w:r w:rsidRPr="00084669">
        <w:rPr>
          <w:rFonts w:ascii="Myriad Pro" w:hAnsi="Myriad Pro" w:cs="Arial"/>
        </w:rPr>
        <w:lastRenderedPageBreak/>
        <w:t xml:space="preserve">10% wynagrodzenia brutto należnego za wykonanie usługi polegającej na przeszkoleniu jednego kursanta o ile szkolenie to nie zostanie wykonane której z winy wykonawcy, </w:t>
      </w:r>
      <w:r w:rsidR="00031179">
        <w:rPr>
          <w:rFonts w:ascii="Myriad Pro" w:hAnsi="Myriad Pro" w:cs="Arial"/>
        </w:rPr>
        <w:t xml:space="preserve">                      </w:t>
      </w:r>
      <w:r w:rsidRPr="00084669">
        <w:rPr>
          <w:rFonts w:ascii="Myriad Pro" w:hAnsi="Myriad Pro" w:cs="Arial"/>
        </w:rPr>
        <w:t xml:space="preserve">w terminie ustalonym między Stronami na podstawie § 2 ust. </w:t>
      </w:r>
      <w:r>
        <w:rPr>
          <w:rFonts w:ascii="Myriad Pro" w:hAnsi="Myriad Pro" w:cs="Arial"/>
        </w:rPr>
        <w:t>2</w:t>
      </w:r>
      <w:r w:rsidRPr="00084669">
        <w:rPr>
          <w:rFonts w:ascii="Myriad Pro" w:hAnsi="Myriad Pro" w:cs="Arial"/>
        </w:rPr>
        <w:t xml:space="preserve">, </w:t>
      </w:r>
    </w:p>
    <w:p w14:paraId="6A3BF843" w14:textId="65F6D6A5" w:rsidR="00644B12" w:rsidRPr="0061702A" w:rsidRDefault="00644B12" w:rsidP="00A22405">
      <w:pPr>
        <w:pStyle w:val="Akapitzlist"/>
        <w:numPr>
          <w:ilvl w:val="0"/>
          <w:numId w:val="11"/>
        </w:numPr>
        <w:spacing w:after="0"/>
        <w:ind w:left="567" w:hanging="283"/>
        <w:jc w:val="both"/>
        <w:rPr>
          <w:rFonts w:ascii="Myriad Pro" w:hAnsi="Myriad Pro" w:cs="Arial"/>
        </w:rPr>
      </w:pPr>
      <w:r w:rsidRPr="0061702A">
        <w:rPr>
          <w:rFonts w:ascii="Myriad Pro" w:hAnsi="Myriad Pro"/>
        </w:rPr>
        <w:t xml:space="preserve">500,00 zł za każdy udowodniony </w:t>
      </w:r>
      <w:r w:rsidR="00C56B5C">
        <w:rPr>
          <w:rFonts w:ascii="Myriad Pro" w:hAnsi="Myriad Pro"/>
        </w:rPr>
        <w:t xml:space="preserve">zawiniony </w:t>
      </w:r>
      <w:r w:rsidRPr="0061702A">
        <w:rPr>
          <w:rFonts w:ascii="Myriad Pro" w:hAnsi="Myriad Pro"/>
        </w:rPr>
        <w:t>przypadek niewywiązani</w:t>
      </w:r>
      <w:r w:rsidR="00272647" w:rsidRPr="0061702A">
        <w:rPr>
          <w:rFonts w:ascii="Myriad Pro" w:hAnsi="Myriad Pro"/>
        </w:rPr>
        <w:t xml:space="preserve">a się Wykonawcy </w:t>
      </w:r>
      <w:r w:rsidR="00031179">
        <w:rPr>
          <w:rFonts w:ascii="Myriad Pro" w:hAnsi="Myriad Pro"/>
        </w:rPr>
        <w:t xml:space="preserve">                    </w:t>
      </w:r>
      <w:r w:rsidR="00272647" w:rsidRPr="0061702A">
        <w:rPr>
          <w:rFonts w:ascii="Myriad Pro" w:hAnsi="Myriad Pro"/>
        </w:rPr>
        <w:t>z obowiązków, o </w:t>
      </w:r>
      <w:r w:rsidR="007114ED" w:rsidRPr="0061702A">
        <w:rPr>
          <w:rFonts w:ascii="Myriad Pro" w:hAnsi="Myriad Pro"/>
        </w:rPr>
        <w:t>których mowa w §</w:t>
      </w:r>
      <w:r w:rsidR="002B4DD3">
        <w:rPr>
          <w:rFonts w:ascii="Myriad Pro" w:hAnsi="Myriad Pro"/>
        </w:rPr>
        <w:t xml:space="preserve"> </w:t>
      </w:r>
      <w:r w:rsidRPr="0061702A">
        <w:rPr>
          <w:rFonts w:ascii="Myriad Pro" w:hAnsi="Myriad Pro"/>
        </w:rPr>
        <w:t>2 ust. 1</w:t>
      </w:r>
      <w:r w:rsidR="000666E8" w:rsidRPr="0061702A">
        <w:rPr>
          <w:rFonts w:ascii="Myriad Pro" w:hAnsi="Myriad Pro"/>
        </w:rPr>
        <w:t xml:space="preserve">, </w:t>
      </w:r>
      <w:r w:rsidR="009F08FB" w:rsidRPr="0061702A">
        <w:rPr>
          <w:rFonts w:ascii="Myriad Pro" w:hAnsi="Myriad Pro"/>
        </w:rPr>
        <w:t>3</w:t>
      </w:r>
      <w:r w:rsidRPr="0061702A">
        <w:rPr>
          <w:rFonts w:ascii="Myriad Pro" w:hAnsi="Myriad Pro"/>
        </w:rPr>
        <w:t>-</w:t>
      </w:r>
      <w:r w:rsidR="001F0BF2" w:rsidRPr="0061702A">
        <w:rPr>
          <w:rFonts w:ascii="Myriad Pro" w:hAnsi="Myriad Pro"/>
        </w:rPr>
        <w:t>7</w:t>
      </w:r>
      <w:r w:rsidRPr="0061702A">
        <w:rPr>
          <w:rFonts w:ascii="Myriad Pro" w:hAnsi="Myriad Pro"/>
        </w:rPr>
        <w:t>.</w:t>
      </w:r>
    </w:p>
    <w:p w14:paraId="19B008FF" w14:textId="77777777" w:rsidR="00003DB1" w:rsidRPr="0061702A" w:rsidRDefault="007750C3" w:rsidP="00D00FC2">
      <w:pPr>
        <w:numPr>
          <w:ilvl w:val="0"/>
          <w:numId w:val="8"/>
        </w:numPr>
        <w:spacing w:after="0"/>
        <w:ind w:left="284" w:hanging="284"/>
        <w:jc w:val="both"/>
        <w:rPr>
          <w:rFonts w:ascii="Myriad Pro" w:hAnsi="Myriad Pro" w:cs="Arial"/>
        </w:rPr>
      </w:pPr>
      <w:r w:rsidRPr="0061702A">
        <w:rPr>
          <w:rFonts w:ascii="Myriad Pro" w:eastAsia="Times New Roman" w:hAnsi="Myriad Pro" w:cs="Arial"/>
        </w:rPr>
        <w:t>Zamawiającemu przysługuje prawo dochodzenia odszkodowania uzupełniającego na zasadach ogólnych z kodeksu cywilnego</w:t>
      </w:r>
      <w:r w:rsidRPr="0061702A">
        <w:rPr>
          <w:rFonts w:ascii="Myriad Pro" w:hAnsi="Myriad Pro" w:cs="Arial"/>
        </w:rPr>
        <w:t>.</w:t>
      </w:r>
    </w:p>
    <w:p w14:paraId="238A3E4C" w14:textId="686D76F4" w:rsidR="00003DB1" w:rsidRPr="0061702A" w:rsidRDefault="007750C3" w:rsidP="00D00FC2">
      <w:pPr>
        <w:numPr>
          <w:ilvl w:val="0"/>
          <w:numId w:val="8"/>
        </w:numPr>
        <w:spacing w:after="0"/>
        <w:ind w:left="284" w:hanging="284"/>
        <w:jc w:val="both"/>
        <w:rPr>
          <w:rFonts w:ascii="Myriad Pro" w:eastAsia="Lucida Sans Unicode" w:hAnsi="Myriad Pro" w:cs="Arial"/>
          <w:b/>
          <w:lang w:eastAsia="pl-PL" w:bidi="pl-PL"/>
        </w:rPr>
      </w:pPr>
      <w:r w:rsidRPr="0061702A">
        <w:rPr>
          <w:rFonts w:ascii="Myriad Pro" w:hAnsi="Myriad Pro" w:cs="Arial"/>
        </w:rPr>
        <w:t>Termin płatności kar umownych wynosi 14 dni od daty otrzymania przez Wykonawcę noty obciążeniowej.</w:t>
      </w:r>
    </w:p>
    <w:p w14:paraId="0984AB2D" w14:textId="77777777" w:rsidR="00003DB1" w:rsidRPr="0061702A" w:rsidRDefault="007750C3" w:rsidP="00923156">
      <w:pPr>
        <w:spacing w:before="120" w:after="0"/>
        <w:jc w:val="center"/>
        <w:rPr>
          <w:rFonts w:ascii="Myriad Pro" w:hAnsi="Myriad Pro"/>
        </w:rPr>
      </w:pPr>
      <w:r w:rsidRPr="0061702A">
        <w:rPr>
          <w:rFonts w:ascii="Myriad Pro" w:eastAsia="Lucida Sans Unicode" w:hAnsi="Myriad Pro" w:cs="Arial"/>
          <w:b/>
          <w:lang w:eastAsia="pl-PL" w:bidi="pl-PL"/>
        </w:rPr>
        <w:t>§ 7</w:t>
      </w:r>
    </w:p>
    <w:p w14:paraId="578EE73C" w14:textId="696EECE4" w:rsidR="00F1657D" w:rsidRPr="0061702A" w:rsidRDefault="007750C3" w:rsidP="00031179">
      <w:pPr>
        <w:spacing w:after="0"/>
        <w:ind w:firstLine="426"/>
        <w:jc w:val="center"/>
        <w:rPr>
          <w:rFonts w:ascii="Myriad Pro" w:hAnsi="Myriad Pro"/>
        </w:rPr>
      </w:pPr>
      <w:r w:rsidRPr="0061702A">
        <w:rPr>
          <w:rFonts w:ascii="Myriad Pro" w:hAnsi="Myriad Pro"/>
          <w:b/>
        </w:rPr>
        <w:t>Powierzenie przetwarzania danych osobowych</w:t>
      </w:r>
    </w:p>
    <w:p w14:paraId="2049CB54" w14:textId="552CED76" w:rsidR="00F1657D" w:rsidRPr="0061702A" w:rsidRDefault="00F1657D" w:rsidP="00D00FC2">
      <w:pPr>
        <w:numPr>
          <w:ilvl w:val="0"/>
          <w:numId w:val="9"/>
        </w:numPr>
        <w:spacing w:after="0"/>
        <w:ind w:left="284" w:hanging="284"/>
        <w:jc w:val="both"/>
        <w:rPr>
          <w:rFonts w:ascii="Myriad Pro" w:hAnsi="Myriad Pro"/>
        </w:rPr>
      </w:pPr>
      <w:r w:rsidRPr="0061702A">
        <w:rPr>
          <w:rFonts w:ascii="Myriad Pro" w:hAnsi="Myriad Pro"/>
        </w:rPr>
        <w:t xml:space="preserve">Dane osobowe osób uczestniczących w realizacji umowy są przetwarzane przez MPK zgodnie </w:t>
      </w:r>
      <w:r w:rsidR="00031179">
        <w:rPr>
          <w:rFonts w:ascii="Myriad Pro" w:hAnsi="Myriad Pro"/>
        </w:rPr>
        <w:t xml:space="preserve">        </w:t>
      </w:r>
      <w:r w:rsidRPr="0061702A">
        <w:rPr>
          <w:rFonts w:ascii="Myriad Pro" w:hAnsi="Myriad Pro"/>
        </w:rPr>
        <w:t xml:space="preserve">z ROZPORZĄDZENIEM  PARLAMENTU EUROPEJSKIEGO I RADY (UE) 2016/679 z dnia 27 kwietnia 2016 r. w sprawie ochrony osób fizycznych w związku z przetwarzaniem danych osobowych </w:t>
      </w:r>
      <w:r w:rsidR="00031179">
        <w:rPr>
          <w:rFonts w:ascii="Myriad Pro" w:hAnsi="Myriad Pro"/>
        </w:rPr>
        <w:t xml:space="preserve">              </w:t>
      </w:r>
      <w:r w:rsidRPr="0061702A">
        <w:rPr>
          <w:rFonts w:ascii="Myriad Pro" w:hAnsi="Myriad Pro"/>
        </w:rPr>
        <w:t>i w sprawie swobodnego przepływu takich danych oraz uchylenia dyrektywy 95/46/WE (ogólne rozporządzenie o ochronie danych), wyłącznie na potrzeby realizacji Umowy.</w:t>
      </w:r>
    </w:p>
    <w:p w14:paraId="4A0A29E2" w14:textId="6489C581" w:rsidR="00F1657D" w:rsidRPr="0061702A" w:rsidRDefault="00F1657D" w:rsidP="00D00FC2">
      <w:pPr>
        <w:numPr>
          <w:ilvl w:val="0"/>
          <w:numId w:val="9"/>
        </w:numPr>
        <w:spacing w:after="0"/>
        <w:ind w:left="284" w:hanging="284"/>
        <w:jc w:val="both"/>
        <w:rPr>
          <w:rFonts w:ascii="Myriad Pro" w:hAnsi="Myriad Pro"/>
          <w:lang w:val="x-none"/>
        </w:rPr>
      </w:pPr>
      <w:r w:rsidRPr="0061702A">
        <w:rPr>
          <w:rFonts w:ascii="Myriad Pro" w:hAnsi="Myriad Pro"/>
        </w:rPr>
        <w:t xml:space="preserve">Wykonawca </w:t>
      </w:r>
      <w:r w:rsidRPr="0061702A">
        <w:rPr>
          <w:rFonts w:ascii="Myriad Pro" w:hAnsi="Myriad Pro"/>
          <w:lang w:val="x-none"/>
        </w:rPr>
        <w:t xml:space="preserve">zobowiązuje się przekazać treść klauzuli informacyjnej wszystkim pracownikom </w:t>
      </w:r>
      <w:r w:rsidRPr="0061702A">
        <w:rPr>
          <w:rFonts w:ascii="Myriad Pro" w:hAnsi="Myriad Pro"/>
          <w:lang w:val="x-none"/>
        </w:rPr>
        <w:br/>
        <w:t>i osobom trzecim, wykonującym  niniejszą umowę, których dane osobowe będą ujawnione MPK</w:t>
      </w:r>
      <w:r w:rsidRPr="0061702A">
        <w:rPr>
          <w:rFonts w:ascii="Myriad Pro" w:hAnsi="Myriad Pro"/>
        </w:rPr>
        <w:t>:</w:t>
      </w:r>
    </w:p>
    <w:p w14:paraId="02F5B12D" w14:textId="7626728E" w:rsidR="00F1657D" w:rsidRPr="0061702A" w:rsidRDefault="00F1657D" w:rsidP="00D00FC2">
      <w:pPr>
        <w:numPr>
          <w:ilvl w:val="0"/>
          <w:numId w:val="9"/>
        </w:numPr>
        <w:spacing w:after="0"/>
        <w:ind w:left="284" w:hanging="284"/>
        <w:jc w:val="both"/>
        <w:rPr>
          <w:rFonts w:ascii="Myriad Pro" w:hAnsi="Myriad Pro"/>
        </w:rPr>
      </w:pPr>
      <w:r w:rsidRPr="0061702A">
        <w:rPr>
          <w:rFonts w:ascii="Myriad Pro" w:hAnsi="Myriad Pro"/>
        </w:rPr>
        <w:t xml:space="preserve">Informuję, że Administratorem Pani/Pana danych osobowych jest Miejskie Przedsiębiorstwo Komunikacyjne spółka z ograniczoną odpowiedzialnością (MPK Sp. z o.o.) z siedzibą </w:t>
      </w:r>
      <w:r w:rsidR="00031179">
        <w:rPr>
          <w:rFonts w:ascii="Myriad Pro" w:hAnsi="Myriad Pro"/>
        </w:rPr>
        <w:t xml:space="preserve">                            </w:t>
      </w:r>
      <w:r w:rsidRPr="0061702A">
        <w:rPr>
          <w:rFonts w:ascii="Myriad Pro" w:hAnsi="Myriad Pro"/>
        </w:rPr>
        <w:t>we Wrocławiu, 50-316 Wrocław, ul. Bolesława Prusa 75-79, z którym również można się kontaktować poprzez:</w:t>
      </w:r>
    </w:p>
    <w:p w14:paraId="269AB84E" w14:textId="77777777" w:rsidR="00F1657D" w:rsidRPr="00250423" w:rsidRDefault="00F1657D" w:rsidP="006F3D0C">
      <w:pPr>
        <w:spacing w:after="0"/>
        <w:ind w:left="284"/>
        <w:jc w:val="both"/>
        <w:rPr>
          <w:rFonts w:ascii="Myriad Pro" w:hAnsi="Myriad Pro"/>
          <w:lang w:val="en-US"/>
        </w:rPr>
      </w:pPr>
      <w:proofErr w:type="spellStart"/>
      <w:r w:rsidRPr="00250423">
        <w:rPr>
          <w:rFonts w:ascii="Myriad Pro" w:hAnsi="Myriad Pro"/>
          <w:lang w:val="en-US"/>
        </w:rPr>
        <w:t>adres</w:t>
      </w:r>
      <w:proofErr w:type="spellEnd"/>
      <w:r w:rsidRPr="00250423">
        <w:rPr>
          <w:rFonts w:ascii="Myriad Pro" w:hAnsi="Myriad Pro"/>
          <w:lang w:val="en-US"/>
        </w:rPr>
        <w:t xml:space="preserve"> e-mail: </w:t>
      </w:r>
      <w:hyperlink r:id="rId8" w:history="1">
        <w:r w:rsidRPr="00250423">
          <w:rPr>
            <w:rStyle w:val="Hipercze"/>
            <w:rFonts w:ascii="Myriad Pro" w:hAnsi="Myriad Pro"/>
            <w:lang w:val="en-US"/>
          </w:rPr>
          <w:t>biuro@mpk.wroc.pl</w:t>
        </w:r>
      </w:hyperlink>
    </w:p>
    <w:p w14:paraId="189D6195" w14:textId="5BCC3535" w:rsidR="00F1657D" w:rsidRPr="0061702A" w:rsidRDefault="00F1657D" w:rsidP="006F3D0C">
      <w:pPr>
        <w:spacing w:after="0"/>
        <w:ind w:left="284"/>
        <w:jc w:val="both"/>
        <w:rPr>
          <w:rFonts w:ascii="Myriad Pro" w:hAnsi="Myriad Pro"/>
        </w:rPr>
      </w:pPr>
      <w:r w:rsidRPr="0061702A">
        <w:rPr>
          <w:rFonts w:ascii="Myriad Pro" w:hAnsi="Myriad Pro"/>
        </w:rPr>
        <w:t>numer telefonu: 71 3</w:t>
      </w:r>
      <w:r w:rsidR="00FB30A8">
        <w:rPr>
          <w:rFonts w:ascii="Myriad Pro" w:hAnsi="Myriad Pro"/>
        </w:rPr>
        <w:t>0</w:t>
      </w:r>
      <w:r w:rsidR="00F711AD">
        <w:rPr>
          <w:rFonts w:ascii="Myriad Pro" w:hAnsi="Myriad Pro"/>
        </w:rPr>
        <w:t>8</w:t>
      </w:r>
      <w:r w:rsidRPr="0061702A">
        <w:rPr>
          <w:rFonts w:ascii="Myriad Pro" w:hAnsi="Myriad Pro"/>
        </w:rPr>
        <w:t>-50-</w:t>
      </w:r>
      <w:r w:rsidR="00F711AD">
        <w:rPr>
          <w:rFonts w:ascii="Myriad Pro" w:hAnsi="Myriad Pro"/>
        </w:rPr>
        <w:t>3</w:t>
      </w:r>
      <w:r w:rsidRPr="0061702A">
        <w:rPr>
          <w:rFonts w:ascii="Myriad Pro" w:hAnsi="Myriad Pro"/>
        </w:rPr>
        <w:t>0</w:t>
      </w:r>
    </w:p>
    <w:p w14:paraId="68B5420E" w14:textId="77777777" w:rsidR="00F1657D" w:rsidRPr="0061702A" w:rsidRDefault="00F1657D" w:rsidP="00D00FC2">
      <w:pPr>
        <w:numPr>
          <w:ilvl w:val="0"/>
          <w:numId w:val="9"/>
        </w:numPr>
        <w:spacing w:after="0"/>
        <w:ind w:left="284" w:hanging="284"/>
        <w:jc w:val="both"/>
        <w:rPr>
          <w:rFonts w:ascii="Myriad Pro" w:hAnsi="Myriad Pro"/>
        </w:rPr>
      </w:pPr>
      <w:r w:rsidRPr="0061702A">
        <w:rPr>
          <w:rFonts w:ascii="Myriad Pro" w:hAnsi="Myriad Pro"/>
        </w:rPr>
        <w:t xml:space="preserve">Z Inspektorem Ochrony Danych (IOD) można się kontaktować poprzez adres e-mail: </w:t>
      </w:r>
      <w:hyperlink r:id="rId9" w:history="1">
        <w:r w:rsidRPr="0061702A">
          <w:rPr>
            <w:rStyle w:val="Hipercze"/>
            <w:rFonts w:ascii="Myriad Pro" w:hAnsi="Myriad Pro"/>
          </w:rPr>
          <w:t>iod@mpk.wroc.pl</w:t>
        </w:r>
      </w:hyperlink>
    </w:p>
    <w:p w14:paraId="0CB40462" w14:textId="77777777" w:rsidR="00F1657D" w:rsidRPr="0061702A" w:rsidRDefault="00F1657D" w:rsidP="00D00FC2">
      <w:pPr>
        <w:numPr>
          <w:ilvl w:val="0"/>
          <w:numId w:val="9"/>
        </w:numPr>
        <w:spacing w:after="0"/>
        <w:ind w:left="284" w:hanging="284"/>
        <w:jc w:val="both"/>
        <w:rPr>
          <w:rFonts w:ascii="Myriad Pro" w:hAnsi="Myriad Pro"/>
        </w:rPr>
      </w:pPr>
      <w:r w:rsidRPr="0061702A">
        <w:rPr>
          <w:rFonts w:ascii="Myriad Pro" w:hAnsi="Myriad Pro"/>
        </w:rPr>
        <w:t>Jeżeli Pani/Pan nie przekazywał/a swoich danych bezpośrednio Administratorowi, zostały one mu udostępnione w zakresie danych identyfikacyjnych, kontaktowych oraz pełnionej funkcji przez podmiot, który Pani/Pan reprezentuje.</w:t>
      </w:r>
    </w:p>
    <w:p w14:paraId="7118C94A" w14:textId="77777777" w:rsidR="00F1657D" w:rsidRPr="0061702A" w:rsidRDefault="00F1657D" w:rsidP="00D00FC2">
      <w:pPr>
        <w:numPr>
          <w:ilvl w:val="0"/>
          <w:numId w:val="9"/>
        </w:numPr>
        <w:spacing w:after="0"/>
        <w:ind w:left="284" w:hanging="284"/>
        <w:jc w:val="both"/>
        <w:rPr>
          <w:rFonts w:ascii="Myriad Pro" w:hAnsi="Myriad Pro"/>
        </w:rPr>
      </w:pPr>
      <w:r w:rsidRPr="0061702A">
        <w:rPr>
          <w:rFonts w:ascii="Myriad Pro" w:hAnsi="Myriad Pro"/>
        </w:rPr>
        <w:t>Pani/Pana dane są przetwarzane w celu realizacji umowy w zakresie niezbędnym do jej wykonania (podstawa z art. 6 ust. 1 lit. c i f RODO)</w:t>
      </w:r>
    </w:p>
    <w:p w14:paraId="5EEF03BB" w14:textId="77777777" w:rsidR="00F1657D" w:rsidRPr="0061702A" w:rsidRDefault="00F1657D" w:rsidP="00D00FC2">
      <w:pPr>
        <w:numPr>
          <w:ilvl w:val="0"/>
          <w:numId w:val="9"/>
        </w:numPr>
        <w:spacing w:after="0"/>
        <w:ind w:left="284" w:hanging="284"/>
        <w:jc w:val="both"/>
        <w:rPr>
          <w:rFonts w:ascii="Myriad Pro" w:hAnsi="Myriad Pro"/>
        </w:rPr>
      </w:pPr>
      <w:r w:rsidRPr="0061702A">
        <w:rPr>
          <w:rFonts w:ascii="Myriad Pro" w:hAnsi="Myriad Pro"/>
        </w:rPr>
        <w:t xml:space="preserve">Odbiorcami, do których mogą być przekazane Pani/Pana dane osobowe będą upoważnieni pracownicy spółki, podmioty z którymi MPK Sp. z o.o. zawarło umowę na świadczenie usług serwisowych dla użytkowanych systemów informatycznych oraz instytucje  upoważnione </w:t>
      </w:r>
      <w:r w:rsidRPr="0061702A">
        <w:rPr>
          <w:rFonts w:ascii="Myriad Pro" w:hAnsi="Myriad Pro"/>
        </w:rPr>
        <w:br/>
        <w:t xml:space="preserve">z mocy prawa. Pani/ Pana dane nie będą przekazywane do państw trzecich.        </w:t>
      </w:r>
    </w:p>
    <w:p w14:paraId="126F13D9" w14:textId="77777777" w:rsidR="00F1657D" w:rsidRPr="0061702A" w:rsidRDefault="00F1657D" w:rsidP="00084669">
      <w:pPr>
        <w:numPr>
          <w:ilvl w:val="0"/>
          <w:numId w:val="9"/>
        </w:numPr>
        <w:spacing w:after="0"/>
        <w:ind w:left="284" w:hanging="284"/>
        <w:jc w:val="both"/>
        <w:rPr>
          <w:rFonts w:ascii="Myriad Pro" w:hAnsi="Myriad Pro"/>
        </w:rPr>
      </w:pPr>
      <w:r w:rsidRPr="0061702A">
        <w:rPr>
          <w:rFonts w:ascii="Myriad Pro" w:hAnsi="Myriad Pro"/>
        </w:rPr>
        <w:t>Będziemy przechowywać Pani/Pana dane osobowe do chwili zrealizowania celu dla którego zostały zebrane oraz wygaśnięcia roszczeń związanych z umową.</w:t>
      </w:r>
    </w:p>
    <w:p w14:paraId="4A59296C" w14:textId="77777777" w:rsidR="00F1657D" w:rsidRPr="0061702A" w:rsidRDefault="00F1657D" w:rsidP="00084669">
      <w:pPr>
        <w:numPr>
          <w:ilvl w:val="0"/>
          <w:numId w:val="9"/>
        </w:numPr>
        <w:spacing w:after="0"/>
        <w:ind w:left="284" w:hanging="284"/>
        <w:jc w:val="both"/>
        <w:rPr>
          <w:rFonts w:ascii="Myriad Pro" w:hAnsi="Myriad Pro"/>
        </w:rPr>
      </w:pPr>
      <w:r w:rsidRPr="0061702A">
        <w:rPr>
          <w:rFonts w:ascii="Myriad Pro" w:hAnsi="Myriad Pro"/>
        </w:rPr>
        <w:t xml:space="preserve">Pani/Pana dane osobowe nie podlegają zautomatyzowanemu podejmowaniu decyzji, </w:t>
      </w:r>
      <w:r w:rsidRPr="0061702A">
        <w:rPr>
          <w:rFonts w:ascii="Myriad Pro" w:hAnsi="Myriad Pro"/>
        </w:rPr>
        <w:br/>
        <w:t>w tym profilowaniu.</w:t>
      </w:r>
    </w:p>
    <w:p w14:paraId="5996F9E9" w14:textId="77777777" w:rsidR="00F1657D" w:rsidRPr="0061702A" w:rsidRDefault="00F1657D" w:rsidP="00084669">
      <w:pPr>
        <w:numPr>
          <w:ilvl w:val="0"/>
          <w:numId w:val="9"/>
        </w:numPr>
        <w:spacing w:after="0"/>
        <w:ind w:left="284" w:hanging="426"/>
        <w:jc w:val="both"/>
        <w:rPr>
          <w:rFonts w:ascii="Myriad Pro" w:hAnsi="Myriad Pro"/>
        </w:rPr>
      </w:pPr>
      <w:r w:rsidRPr="0061702A">
        <w:rPr>
          <w:rFonts w:ascii="Myriad Pro" w:hAnsi="Myriad Pro"/>
        </w:rPr>
        <w:t>Przysługuje Pani/Panu prawo do: żądania od administratora dostępu do swoich danych, sprostowania swoich danych jeżeli są błędne lub nieaktualne, ograniczenia przetwarzania, wniesienia sprzeciwu wobec przetwarzania danych, wniesienia skargi do organu nadzorczego.</w:t>
      </w:r>
    </w:p>
    <w:p w14:paraId="540CE497" w14:textId="6AEBDE41" w:rsidR="00040869" w:rsidRPr="0061702A" w:rsidRDefault="00F1657D" w:rsidP="00084669">
      <w:pPr>
        <w:numPr>
          <w:ilvl w:val="0"/>
          <w:numId w:val="9"/>
        </w:numPr>
        <w:spacing w:after="0"/>
        <w:ind w:left="284" w:hanging="426"/>
        <w:jc w:val="both"/>
        <w:rPr>
          <w:rFonts w:ascii="Myriad Pro" w:hAnsi="Myriad Pro"/>
        </w:rPr>
      </w:pPr>
      <w:r w:rsidRPr="0061702A">
        <w:rPr>
          <w:rFonts w:ascii="Myriad Pro" w:hAnsi="Myriad Pro"/>
        </w:rPr>
        <w:t xml:space="preserve">Wykonawca staje się Administratorem danych osobowych uczestników szkoleń </w:t>
      </w:r>
      <w:r w:rsidR="00031179">
        <w:rPr>
          <w:rFonts w:ascii="Myriad Pro" w:hAnsi="Myriad Pro"/>
        </w:rPr>
        <w:t xml:space="preserve">                                       </w:t>
      </w:r>
      <w:r w:rsidRPr="0061702A">
        <w:rPr>
          <w:rFonts w:ascii="Myriad Pro" w:hAnsi="Myriad Pro"/>
        </w:rPr>
        <w:t>po udostępnieniu ich przez Zamawiającego.</w:t>
      </w:r>
    </w:p>
    <w:p w14:paraId="7FDA6F11" w14:textId="26E380A9" w:rsidR="00A97E07" w:rsidRPr="0061702A" w:rsidRDefault="00A97E07" w:rsidP="00031179">
      <w:pPr>
        <w:spacing w:after="0"/>
        <w:ind w:left="284"/>
        <w:jc w:val="center"/>
        <w:rPr>
          <w:rFonts w:ascii="Myriad Pro" w:eastAsia="Times New Roman" w:hAnsi="Myriad Pro"/>
          <w:b/>
          <w:lang w:eastAsia="pl-PL" w:bidi="pl-PL"/>
        </w:rPr>
      </w:pPr>
    </w:p>
    <w:p w14:paraId="2CCD7222" w14:textId="77777777" w:rsidR="00031179" w:rsidRDefault="00031179" w:rsidP="00031179">
      <w:pPr>
        <w:spacing w:after="0"/>
        <w:ind w:left="284"/>
        <w:jc w:val="center"/>
        <w:rPr>
          <w:rFonts w:ascii="Myriad Pro" w:eastAsia="Times New Roman" w:hAnsi="Myriad Pro"/>
          <w:b/>
          <w:lang w:eastAsia="pl-PL" w:bidi="pl-PL"/>
        </w:rPr>
      </w:pPr>
    </w:p>
    <w:p w14:paraId="7F6E5E77" w14:textId="77777777" w:rsidR="00031179" w:rsidRDefault="00031179" w:rsidP="00031179">
      <w:pPr>
        <w:spacing w:after="0"/>
        <w:ind w:left="284"/>
        <w:jc w:val="center"/>
        <w:rPr>
          <w:rFonts w:ascii="Myriad Pro" w:eastAsia="Times New Roman" w:hAnsi="Myriad Pro"/>
          <w:b/>
          <w:lang w:eastAsia="pl-PL" w:bidi="pl-PL"/>
        </w:rPr>
      </w:pPr>
    </w:p>
    <w:p w14:paraId="34390048" w14:textId="77777777" w:rsidR="00031179" w:rsidRDefault="00031179" w:rsidP="00031179">
      <w:pPr>
        <w:spacing w:after="0"/>
        <w:ind w:left="284"/>
        <w:jc w:val="center"/>
        <w:rPr>
          <w:rFonts w:ascii="Myriad Pro" w:eastAsia="Times New Roman" w:hAnsi="Myriad Pro"/>
          <w:b/>
          <w:lang w:eastAsia="pl-PL" w:bidi="pl-PL"/>
        </w:rPr>
      </w:pPr>
    </w:p>
    <w:p w14:paraId="3D535C12" w14:textId="482AFD02" w:rsidR="0052022E" w:rsidRPr="0061702A" w:rsidRDefault="0052022E" w:rsidP="00031179">
      <w:pPr>
        <w:spacing w:after="0"/>
        <w:ind w:left="284"/>
        <w:jc w:val="center"/>
        <w:rPr>
          <w:rFonts w:ascii="Myriad Pro" w:eastAsia="Times New Roman" w:hAnsi="Myriad Pro"/>
          <w:b/>
          <w:lang w:eastAsia="pl-PL" w:bidi="pl-PL"/>
        </w:rPr>
      </w:pPr>
      <w:r w:rsidRPr="0061702A">
        <w:rPr>
          <w:rFonts w:ascii="Myriad Pro" w:eastAsia="Times New Roman" w:hAnsi="Myriad Pro"/>
          <w:b/>
          <w:lang w:eastAsia="pl-PL" w:bidi="pl-PL"/>
        </w:rPr>
        <w:t>§ 8</w:t>
      </w:r>
    </w:p>
    <w:p w14:paraId="4DA0B1E4" w14:textId="56E92413" w:rsidR="00F65F6E" w:rsidRPr="0061702A" w:rsidRDefault="0052022E" w:rsidP="00031179">
      <w:pPr>
        <w:spacing w:after="0"/>
        <w:ind w:left="284"/>
        <w:jc w:val="center"/>
        <w:rPr>
          <w:rFonts w:ascii="Myriad Pro" w:eastAsia="Times New Roman" w:hAnsi="Myriad Pro"/>
          <w:b/>
          <w:lang w:eastAsia="pl-PL" w:bidi="pl-PL"/>
        </w:rPr>
      </w:pPr>
      <w:r w:rsidRPr="0061702A">
        <w:rPr>
          <w:rFonts w:ascii="Myriad Pro" w:eastAsia="Times New Roman" w:hAnsi="Myriad Pro"/>
          <w:b/>
          <w:lang w:eastAsia="pl-PL" w:bidi="pl-PL"/>
        </w:rPr>
        <w:t>Okres obowiązywania umowy</w:t>
      </w:r>
    </w:p>
    <w:p w14:paraId="1555827D" w14:textId="0C19CC8A" w:rsidR="0052022E" w:rsidRDefault="0052022E" w:rsidP="00F65F6E">
      <w:pPr>
        <w:pStyle w:val="Akapitzlist"/>
        <w:numPr>
          <w:ilvl w:val="0"/>
          <w:numId w:val="19"/>
        </w:numPr>
        <w:spacing w:after="0"/>
        <w:jc w:val="both"/>
        <w:rPr>
          <w:rFonts w:ascii="Myriad Pro" w:hAnsi="Myriad Pro"/>
          <w:lang w:eastAsia="pl-PL" w:bidi="pl-PL"/>
        </w:rPr>
      </w:pPr>
      <w:r w:rsidRPr="00F711AD">
        <w:rPr>
          <w:rFonts w:ascii="Myriad Pro" w:hAnsi="Myriad Pro"/>
          <w:lang w:eastAsia="pl-PL" w:bidi="pl-PL"/>
        </w:rPr>
        <w:t xml:space="preserve">Niniejsza umowa obowiązuje od </w:t>
      </w:r>
      <w:r w:rsidR="002B4DD3">
        <w:rPr>
          <w:rFonts w:ascii="Myriad Pro" w:hAnsi="Myriad Pro"/>
          <w:lang w:eastAsia="pl-PL" w:bidi="pl-PL"/>
        </w:rPr>
        <w:t>dnia 01.01.2026 r.</w:t>
      </w:r>
      <w:r w:rsidRPr="00F711AD">
        <w:rPr>
          <w:rFonts w:ascii="Myriad Pro" w:hAnsi="Myriad Pro"/>
          <w:lang w:eastAsia="pl-PL" w:bidi="pl-PL"/>
        </w:rPr>
        <w:t xml:space="preserve"> do dnia zrealizowania usługi </w:t>
      </w:r>
      <w:r w:rsidR="00A97E07" w:rsidRPr="00F711AD">
        <w:rPr>
          <w:rFonts w:ascii="Myriad Pro" w:hAnsi="Myriad Pro"/>
          <w:lang w:eastAsia="pl-PL" w:bidi="pl-PL"/>
        </w:rPr>
        <w:t>przeszkolenia</w:t>
      </w:r>
      <w:r w:rsidR="00EA7575">
        <w:rPr>
          <w:rFonts w:ascii="Myriad Pro" w:hAnsi="Myriad Pro"/>
          <w:lang w:eastAsia="pl-PL" w:bidi="pl-PL"/>
        </w:rPr>
        <w:t xml:space="preserve"> do </w:t>
      </w:r>
      <w:r w:rsidR="002B4DD3">
        <w:rPr>
          <w:rFonts w:ascii="Myriad Pro" w:hAnsi="Myriad Pro"/>
          <w:lang w:eastAsia="pl-PL" w:bidi="pl-PL"/>
        </w:rPr>
        <w:t>2</w:t>
      </w:r>
      <w:r w:rsidR="00084669">
        <w:rPr>
          <w:rFonts w:ascii="Myriad Pro" w:hAnsi="Myriad Pro"/>
          <w:lang w:eastAsia="pl-PL" w:bidi="pl-PL"/>
        </w:rPr>
        <w:t>8</w:t>
      </w:r>
      <w:r w:rsidR="00EA7575">
        <w:rPr>
          <w:rFonts w:ascii="Myriad Pro" w:hAnsi="Myriad Pro"/>
          <w:lang w:eastAsia="pl-PL" w:bidi="pl-PL"/>
        </w:rPr>
        <w:t>0</w:t>
      </w:r>
      <w:r w:rsidR="00A97E07" w:rsidRPr="00F711AD">
        <w:rPr>
          <w:rFonts w:ascii="Myriad Pro" w:hAnsi="Myriad Pro"/>
          <w:lang w:eastAsia="pl-PL" w:bidi="pl-PL"/>
        </w:rPr>
        <w:t xml:space="preserve"> osó</w:t>
      </w:r>
      <w:r w:rsidR="00F65F6E">
        <w:rPr>
          <w:rFonts w:ascii="Myriad Pro" w:hAnsi="Myriad Pro"/>
          <w:lang w:eastAsia="pl-PL" w:bidi="pl-PL"/>
        </w:rPr>
        <w:t>b</w:t>
      </w:r>
      <w:r w:rsidRPr="00F711AD">
        <w:rPr>
          <w:rFonts w:ascii="Myriad Pro" w:hAnsi="Myriad Pro"/>
          <w:lang w:eastAsia="pl-PL" w:bidi="pl-PL"/>
        </w:rPr>
        <w:t>, jednak nie dłużej niż do dnia 31.12.202</w:t>
      </w:r>
      <w:r w:rsidR="002B4DD3">
        <w:rPr>
          <w:rFonts w:ascii="Myriad Pro" w:hAnsi="Myriad Pro"/>
          <w:lang w:eastAsia="pl-PL" w:bidi="pl-PL"/>
        </w:rPr>
        <w:t>6</w:t>
      </w:r>
      <w:r w:rsidRPr="00F711AD">
        <w:rPr>
          <w:rFonts w:ascii="Myriad Pro" w:hAnsi="Myriad Pro"/>
          <w:lang w:eastAsia="pl-PL" w:bidi="pl-PL"/>
        </w:rPr>
        <w:t xml:space="preserve"> r.</w:t>
      </w:r>
    </w:p>
    <w:p w14:paraId="33FE137A" w14:textId="5F0A6D01" w:rsidR="00A97E07" w:rsidRDefault="0052022E" w:rsidP="00A97E07">
      <w:pPr>
        <w:pStyle w:val="Akapitzlist"/>
        <w:numPr>
          <w:ilvl w:val="0"/>
          <w:numId w:val="19"/>
        </w:numPr>
        <w:spacing w:after="0"/>
        <w:jc w:val="both"/>
        <w:rPr>
          <w:rFonts w:ascii="Myriad Pro" w:hAnsi="Myriad Pro"/>
          <w:lang w:eastAsia="pl-PL" w:bidi="pl-PL"/>
        </w:rPr>
      </w:pPr>
      <w:r w:rsidRPr="00F711AD">
        <w:rPr>
          <w:rFonts w:ascii="Myriad Pro" w:hAnsi="Myriad Pro"/>
          <w:lang w:eastAsia="pl-PL" w:bidi="pl-PL"/>
        </w:rPr>
        <w:t xml:space="preserve">Z dniem </w:t>
      </w:r>
      <w:r w:rsidR="00FC3926" w:rsidRPr="00F711AD">
        <w:rPr>
          <w:rFonts w:ascii="Myriad Pro" w:hAnsi="Myriad Pro"/>
          <w:lang w:eastAsia="pl-PL" w:bidi="pl-PL"/>
        </w:rPr>
        <w:t>0</w:t>
      </w:r>
      <w:r w:rsidRPr="00F711AD">
        <w:rPr>
          <w:rFonts w:ascii="Myriad Pro" w:hAnsi="Myriad Pro"/>
          <w:lang w:eastAsia="pl-PL" w:bidi="pl-PL"/>
        </w:rPr>
        <w:t>1.01.202</w:t>
      </w:r>
      <w:r w:rsidR="002B4DD3">
        <w:rPr>
          <w:rFonts w:ascii="Myriad Pro" w:hAnsi="Myriad Pro"/>
          <w:lang w:eastAsia="pl-PL" w:bidi="pl-PL"/>
        </w:rPr>
        <w:t>7</w:t>
      </w:r>
      <w:r w:rsidRPr="00F711AD">
        <w:rPr>
          <w:rFonts w:ascii="Myriad Pro" w:hAnsi="Myriad Pro"/>
          <w:lang w:eastAsia="pl-PL" w:bidi="pl-PL"/>
        </w:rPr>
        <w:t xml:space="preserve"> r. wygasają wzajemne zobowiązania stron w zakresie niezrealizowanych usług.</w:t>
      </w:r>
    </w:p>
    <w:p w14:paraId="0791B737" w14:textId="77777777" w:rsidR="0035275B" w:rsidRPr="0035275B" w:rsidRDefault="0035275B" w:rsidP="0035275B">
      <w:pPr>
        <w:spacing w:after="0"/>
        <w:jc w:val="both"/>
        <w:rPr>
          <w:rFonts w:ascii="Myriad Pro" w:hAnsi="Myriad Pro"/>
          <w:lang w:eastAsia="pl-PL" w:bidi="pl-PL"/>
        </w:rPr>
      </w:pPr>
    </w:p>
    <w:p w14:paraId="5CAA9107" w14:textId="2BCD3E51" w:rsidR="00003DB1" w:rsidRPr="0061702A" w:rsidRDefault="007750C3" w:rsidP="00040869">
      <w:pPr>
        <w:spacing w:after="0"/>
        <w:ind w:left="284"/>
        <w:jc w:val="center"/>
        <w:rPr>
          <w:rFonts w:ascii="Myriad Pro" w:eastAsia="Times New Roman" w:hAnsi="Myriad Pro"/>
          <w:b/>
          <w:lang w:eastAsia="pl-PL" w:bidi="pl-PL"/>
        </w:rPr>
      </w:pPr>
      <w:r w:rsidRPr="0061702A">
        <w:rPr>
          <w:rFonts w:ascii="Myriad Pro" w:eastAsia="Times New Roman" w:hAnsi="Myriad Pro"/>
          <w:b/>
          <w:lang w:eastAsia="pl-PL" w:bidi="pl-PL"/>
        </w:rPr>
        <w:t>§</w:t>
      </w:r>
      <w:r w:rsidRPr="0061702A">
        <w:rPr>
          <w:rFonts w:ascii="Myriad Pro" w:eastAsia="Lucida Sans Unicode" w:hAnsi="Myriad Pro" w:cs="Arial"/>
          <w:b/>
          <w:lang w:eastAsia="pl-PL" w:bidi="pl-PL"/>
        </w:rPr>
        <w:t xml:space="preserve"> </w:t>
      </w:r>
      <w:r w:rsidR="00A97E07" w:rsidRPr="0061702A">
        <w:rPr>
          <w:rFonts w:ascii="Myriad Pro" w:eastAsia="Lucida Sans Unicode" w:hAnsi="Myriad Pro" w:cs="Arial"/>
          <w:b/>
          <w:lang w:eastAsia="pl-PL" w:bidi="pl-PL"/>
        </w:rPr>
        <w:t>9</w:t>
      </w:r>
    </w:p>
    <w:p w14:paraId="168AACC9" w14:textId="77777777" w:rsidR="00003DB1" w:rsidRPr="0061702A" w:rsidRDefault="007750C3">
      <w:pPr>
        <w:widowControl w:val="0"/>
        <w:spacing w:after="0"/>
        <w:ind w:left="426" w:right="-1" w:hanging="426"/>
        <w:jc w:val="center"/>
        <w:rPr>
          <w:rFonts w:ascii="Myriad Pro" w:hAnsi="Myriad Pro" w:cs="Arial"/>
        </w:rPr>
      </w:pPr>
      <w:r w:rsidRPr="0061702A">
        <w:rPr>
          <w:rFonts w:ascii="Myriad Pro" w:eastAsia="Lucida Sans Unicode" w:hAnsi="Myriad Pro" w:cs="Arial"/>
          <w:b/>
          <w:lang w:eastAsia="pl-PL" w:bidi="pl-PL"/>
        </w:rPr>
        <w:t>Przedterminowe zakończenie umow</w:t>
      </w:r>
      <w:r w:rsidRPr="0061702A">
        <w:rPr>
          <w:rFonts w:ascii="Myriad Pro" w:hAnsi="Myriad Pro" w:cs="Arial"/>
        </w:rPr>
        <w:t>y</w:t>
      </w:r>
    </w:p>
    <w:p w14:paraId="61135C6E" w14:textId="77777777" w:rsidR="00003DB1" w:rsidRPr="0061702A" w:rsidRDefault="007750C3" w:rsidP="00D00FC2">
      <w:pPr>
        <w:pStyle w:val="Akapitzlist"/>
        <w:widowControl w:val="0"/>
        <w:numPr>
          <w:ilvl w:val="0"/>
          <w:numId w:val="10"/>
        </w:numPr>
        <w:spacing w:after="0"/>
        <w:ind w:left="284" w:hanging="284"/>
        <w:jc w:val="both"/>
        <w:rPr>
          <w:rFonts w:ascii="Myriad Pro" w:hAnsi="Myriad Pro" w:cs="Arial"/>
        </w:rPr>
      </w:pPr>
      <w:r w:rsidRPr="0061702A">
        <w:rPr>
          <w:rFonts w:ascii="Myriad Pro" w:hAnsi="Myriad Pro" w:cs="Arial"/>
        </w:rPr>
        <w:t>Zamawiającemu przysługuje prawo rozwiązania umowy bez wypowiedzenia w przypadku trzykrotnego stwierdzenia faktów niedotrzymania warunków niniejszej umowy w zakresie obowiązków Wykonawcy.</w:t>
      </w:r>
    </w:p>
    <w:p w14:paraId="3ECDD7C1" w14:textId="20D0678C" w:rsidR="00003DB1" w:rsidRPr="0061702A" w:rsidRDefault="007750C3" w:rsidP="00D00FC2">
      <w:pPr>
        <w:pStyle w:val="Akapitzlist"/>
        <w:widowControl w:val="0"/>
        <w:numPr>
          <w:ilvl w:val="0"/>
          <w:numId w:val="10"/>
        </w:numPr>
        <w:spacing w:after="0"/>
        <w:ind w:left="284" w:hanging="284"/>
        <w:jc w:val="both"/>
        <w:rPr>
          <w:rFonts w:ascii="Myriad Pro" w:eastAsia="Lucida Sans Unicode" w:hAnsi="Myriad Pro" w:cs="Arial"/>
          <w:b/>
          <w:lang w:eastAsia="pl-PL" w:bidi="pl-PL"/>
        </w:rPr>
      </w:pPr>
      <w:r w:rsidRPr="0061702A">
        <w:rPr>
          <w:rFonts w:ascii="Myriad Pro" w:hAnsi="Myriad Pro" w:cs="Arial"/>
        </w:rPr>
        <w:t>Dla skuteczności rozwiązania umowy, w trybie ust. 1 niezbędne jest uprzednie, pisemne wezwanie Wykonawcy do zaniechania naruszeń wraz z ich opisem oraz be</w:t>
      </w:r>
      <w:r w:rsidR="00272647" w:rsidRPr="0061702A">
        <w:rPr>
          <w:rFonts w:ascii="Myriad Pro" w:hAnsi="Myriad Pro" w:cs="Arial"/>
        </w:rPr>
        <w:t>zskuteczny upływ wyznaczonego w </w:t>
      </w:r>
      <w:r w:rsidRPr="0061702A">
        <w:rPr>
          <w:rFonts w:ascii="Myriad Pro" w:hAnsi="Myriad Pro" w:cs="Arial"/>
        </w:rPr>
        <w:t>tym celu przez Zamawiającego siedmiodniowego terminu.</w:t>
      </w:r>
    </w:p>
    <w:p w14:paraId="76211E94" w14:textId="77777777" w:rsidR="002274BE" w:rsidRPr="0061702A" w:rsidRDefault="002274BE" w:rsidP="002274BE">
      <w:pPr>
        <w:pStyle w:val="Akapitzlist"/>
        <w:widowControl w:val="0"/>
        <w:spacing w:after="0"/>
        <w:ind w:left="284"/>
        <w:jc w:val="both"/>
        <w:rPr>
          <w:rFonts w:ascii="Myriad Pro" w:eastAsia="Lucida Sans Unicode" w:hAnsi="Myriad Pro" w:cs="Arial"/>
          <w:b/>
          <w:lang w:eastAsia="pl-PL" w:bidi="pl-PL"/>
        </w:rPr>
      </w:pPr>
    </w:p>
    <w:p w14:paraId="79DAE140" w14:textId="3650665B" w:rsidR="00003DB1" w:rsidRPr="0061702A" w:rsidRDefault="007750C3" w:rsidP="00923156">
      <w:pPr>
        <w:suppressAutoHyphens w:val="0"/>
        <w:spacing w:before="120" w:after="0" w:line="240" w:lineRule="auto"/>
        <w:jc w:val="center"/>
        <w:rPr>
          <w:rFonts w:ascii="Myriad Pro" w:eastAsia="Lucida Sans Unicode" w:hAnsi="Myriad Pro" w:cs="Arial"/>
          <w:b/>
          <w:lang w:eastAsia="pl-PL" w:bidi="pl-PL"/>
        </w:rPr>
      </w:pPr>
      <w:r w:rsidRPr="0061702A">
        <w:rPr>
          <w:rFonts w:ascii="Myriad Pro" w:eastAsia="Lucida Sans Unicode" w:hAnsi="Myriad Pro" w:cs="Arial"/>
          <w:b/>
          <w:lang w:eastAsia="pl-PL" w:bidi="pl-PL"/>
        </w:rPr>
        <w:t xml:space="preserve">§ </w:t>
      </w:r>
      <w:r w:rsidR="00A97E07" w:rsidRPr="0061702A">
        <w:rPr>
          <w:rFonts w:ascii="Myriad Pro" w:eastAsia="Lucida Sans Unicode" w:hAnsi="Myriad Pro" w:cs="Arial"/>
          <w:b/>
          <w:lang w:eastAsia="pl-PL" w:bidi="pl-PL"/>
        </w:rPr>
        <w:t>10</w:t>
      </w:r>
    </w:p>
    <w:p w14:paraId="5D0041CB" w14:textId="77777777" w:rsidR="00003DB1" w:rsidRPr="0061702A" w:rsidRDefault="007750C3">
      <w:pPr>
        <w:widowControl w:val="0"/>
        <w:spacing w:after="0"/>
        <w:ind w:left="426" w:right="-1" w:hanging="426"/>
        <w:jc w:val="center"/>
        <w:rPr>
          <w:rFonts w:ascii="Myriad Pro" w:eastAsia="Lucida Sans Unicode" w:hAnsi="Myriad Pro"/>
          <w:lang w:eastAsia="pl-PL" w:bidi="pl-PL"/>
        </w:rPr>
      </w:pPr>
      <w:r w:rsidRPr="0061702A">
        <w:rPr>
          <w:rFonts w:ascii="Myriad Pro" w:eastAsia="Lucida Sans Unicode" w:hAnsi="Myriad Pro" w:cs="Arial"/>
          <w:b/>
          <w:lang w:eastAsia="pl-PL" w:bidi="pl-PL"/>
        </w:rPr>
        <w:t>Zmiany do umowy</w:t>
      </w:r>
    </w:p>
    <w:p w14:paraId="1D8540EC" w14:textId="6F9F00DC" w:rsidR="00040869" w:rsidRPr="0061702A" w:rsidRDefault="007750C3" w:rsidP="007114ED">
      <w:pPr>
        <w:widowControl w:val="0"/>
        <w:spacing w:after="0"/>
        <w:jc w:val="both"/>
        <w:rPr>
          <w:rFonts w:ascii="Myriad Pro" w:eastAsia="Lucida Sans Unicode" w:hAnsi="Myriad Pro"/>
          <w:lang w:eastAsia="pl-PL" w:bidi="pl-PL"/>
        </w:rPr>
      </w:pPr>
      <w:r w:rsidRPr="0061702A">
        <w:rPr>
          <w:rFonts w:ascii="Myriad Pro" w:eastAsia="Lucida Sans Unicode" w:hAnsi="Myriad Pro"/>
          <w:lang w:eastAsia="pl-PL" w:bidi="pl-PL"/>
        </w:rPr>
        <w:t xml:space="preserve">Wszelkie zmiany umowy wymagają dla swej ważności formy pisemnej w postaci aneksu, </w:t>
      </w:r>
      <w:r w:rsidR="00D855DB" w:rsidRPr="0061702A">
        <w:rPr>
          <w:rFonts w:ascii="Myriad Pro" w:eastAsia="Lucida Sans Unicode" w:hAnsi="Myriad Pro"/>
          <w:lang w:eastAsia="pl-PL" w:bidi="pl-PL"/>
        </w:rPr>
        <w:t>chyba, że</w:t>
      </w:r>
      <w:r w:rsidR="00923156" w:rsidRPr="0061702A">
        <w:rPr>
          <w:rFonts w:ascii="Myriad Pro" w:eastAsia="Lucida Sans Unicode" w:hAnsi="Myriad Pro"/>
          <w:lang w:eastAsia="pl-PL" w:bidi="pl-PL"/>
        </w:rPr>
        <w:t> </w:t>
      </w:r>
      <w:r w:rsidRPr="0061702A">
        <w:rPr>
          <w:rFonts w:ascii="Myriad Pro" w:eastAsia="Lucida Sans Unicode" w:hAnsi="Myriad Pro"/>
          <w:lang w:eastAsia="pl-PL" w:bidi="pl-PL"/>
        </w:rPr>
        <w:t>postanowienia niniejszej umowy stanowią inaczej.</w:t>
      </w:r>
    </w:p>
    <w:p w14:paraId="41F0E3BE" w14:textId="77777777" w:rsidR="002274BE" w:rsidRPr="0061702A" w:rsidRDefault="002274BE" w:rsidP="007114ED">
      <w:pPr>
        <w:widowControl w:val="0"/>
        <w:spacing w:after="0"/>
        <w:jc w:val="both"/>
        <w:rPr>
          <w:rFonts w:ascii="Myriad Pro" w:eastAsia="Lucida Sans Unicode" w:hAnsi="Myriad Pro" w:cs="Arial"/>
          <w:b/>
          <w:lang w:eastAsia="pl-PL" w:bidi="pl-PL"/>
        </w:rPr>
      </w:pPr>
    </w:p>
    <w:p w14:paraId="1C185350" w14:textId="78D03753" w:rsidR="00003DB1" w:rsidRPr="0061702A" w:rsidRDefault="007750C3" w:rsidP="00923156">
      <w:pPr>
        <w:widowControl w:val="0"/>
        <w:spacing w:before="120" w:after="0"/>
        <w:ind w:left="426" w:right="-1" w:hanging="426"/>
        <w:jc w:val="center"/>
        <w:rPr>
          <w:rFonts w:ascii="Myriad Pro" w:eastAsia="Lucida Sans Unicode" w:hAnsi="Myriad Pro" w:cs="Arial"/>
          <w:b/>
          <w:lang w:eastAsia="pl-PL" w:bidi="pl-PL"/>
        </w:rPr>
      </w:pPr>
      <w:r w:rsidRPr="0061702A">
        <w:rPr>
          <w:rFonts w:ascii="Myriad Pro" w:eastAsia="Lucida Sans Unicode" w:hAnsi="Myriad Pro" w:cs="Arial"/>
          <w:b/>
          <w:lang w:eastAsia="pl-PL" w:bidi="pl-PL"/>
        </w:rPr>
        <w:t>§ 1</w:t>
      </w:r>
      <w:r w:rsidR="00A97E07" w:rsidRPr="0061702A">
        <w:rPr>
          <w:rFonts w:ascii="Myriad Pro" w:eastAsia="Lucida Sans Unicode" w:hAnsi="Myriad Pro" w:cs="Arial"/>
          <w:b/>
          <w:lang w:eastAsia="pl-PL" w:bidi="pl-PL"/>
        </w:rPr>
        <w:t>1</w:t>
      </w:r>
    </w:p>
    <w:p w14:paraId="6C40D2AA" w14:textId="77777777" w:rsidR="00003DB1" w:rsidRPr="0061702A" w:rsidRDefault="007750C3">
      <w:pPr>
        <w:widowControl w:val="0"/>
        <w:spacing w:after="0"/>
        <w:ind w:left="426" w:right="-1" w:hanging="426"/>
        <w:jc w:val="center"/>
        <w:rPr>
          <w:rFonts w:ascii="Myriad Pro" w:eastAsia="Times New Roman" w:hAnsi="Myriad Pro" w:cs="Arial"/>
        </w:rPr>
      </w:pPr>
      <w:r w:rsidRPr="0061702A">
        <w:rPr>
          <w:rFonts w:ascii="Myriad Pro" w:eastAsia="Lucida Sans Unicode" w:hAnsi="Myriad Pro" w:cs="Arial"/>
          <w:b/>
          <w:lang w:eastAsia="pl-PL" w:bidi="pl-PL"/>
        </w:rPr>
        <w:t>Regulacja prawna</w:t>
      </w:r>
    </w:p>
    <w:p w14:paraId="0DDEC337" w14:textId="3A73DF58" w:rsidR="00003DB1" w:rsidRPr="0061702A" w:rsidRDefault="007750C3" w:rsidP="00923156">
      <w:pPr>
        <w:spacing w:after="0"/>
        <w:ind w:left="425" w:hanging="425"/>
        <w:jc w:val="both"/>
        <w:rPr>
          <w:rFonts w:ascii="Myriad Pro" w:eastAsia="Times New Roman" w:hAnsi="Myriad Pro" w:cs="Arial"/>
        </w:rPr>
      </w:pPr>
      <w:r w:rsidRPr="0061702A">
        <w:rPr>
          <w:rFonts w:ascii="Myriad Pro" w:eastAsia="Times New Roman" w:hAnsi="Myriad Pro" w:cs="Arial"/>
        </w:rPr>
        <w:t xml:space="preserve">W sprawach </w:t>
      </w:r>
      <w:r w:rsidR="00D855DB" w:rsidRPr="0061702A">
        <w:rPr>
          <w:rFonts w:ascii="Myriad Pro" w:eastAsia="Times New Roman" w:hAnsi="Myriad Pro" w:cs="Arial"/>
        </w:rPr>
        <w:t>nieuregulowanych</w:t>
      </w:r>
      <w:r w:rsidRPr="0061702A">
        <w:rPr>
          <w:rFonts w:ascii="Myriad Pro" w:eastAsia="Times New Roman" w:hAnsi="Myriad Pro" w:cs="Arial"/>
        </w:rPr>
        <w:t xml:space="preserve"> niniejszą umową zastosowanie mają przepisy Kodeksu</w:t>
      </w:r>
      <w:r w:rsidR="00031179">
        <w:rPr>
          <w:rFonts w:ascii="Myriad Pro" w:eastAsia="Times New Roman" w:hAnsi="Myriad Pro" w:cs="Arial"/>
        </w:rPr>
        <w:t xml:space="preserve"> </w:t>
      </w:r>
      <w:r w:rsidRPr="0061702A">
        <w:rPr>
          <w:rFonts w:ascii="Myriad Pro" w:eastAsia="Times New Roman" w:hAnsi="Myriad Pro" w:cs="Arial"/>
        </w:rPr>
        <w:t>Cywilnego.</w:t>
      </w:r>
    </w:p>
    <w:p w14:paraId="18495B9D" w14:textId="77777777" w:rsidR="002274BE" w:rsidRPr="0061702A" w:rsidRDefault="002274BE" w:rsidP="00923156">
      <w:pPr>
        <w:spacing w:after="0"/>
        <w:ind w:left="425" w:hanging="425"/>
        <w:jc w:val="both"/>
        <w:rPr>
          <w:rFonts w:ascii="Myriad Pro" w:eastAsia="Lucida Sans Unicode" w:hAnsi="Myriad Pro" w:cs="Arial"/>
          <w:b/>
          <w:lang w:eastAsia="pl-PL" w:bidi="pl-PL"/>
        </w:rPr>
      </w:pPr>
    </w:p>
    <w:p w14:paraId="35F3C768" w14:textId="54DDCCF3" w:rsidR="00003DB1" w:rsidRPr="0061702A" w:rsidRDefault="007750C3" w:rsidP="00923156">
      <w:pPr>
        <w:spacing w:before="120" w:after="0"/>
        <w:jc w:val="center"/>
        <w:rPr>
          <w:rFonts w:ascii="Myriad Pro" w:eastAsia="Lucida Sans Unicode" w:hAnsi="Myriad Pro" w:cs="Arial"/>
          <w:b/>
          <w:lang w:eastAsia="pl-PL" w:bidi="pl-PL"/>
        </w:rPr>
      </w:pPr>
      <w:r w:rsidRPr="0061702A">
        <w:rPr>
          <w:rFonts w:ascii="Myriad Pro" w:eastAsia="Lucida Sans Unicode" w:hAnsi="Myriad Pro" w:cs="Arial"/>
          <w:b/>
          <w:lang w:eastAsia="pl-PL" w:bidi="pl-PL"/>
        </w:rPr>
        <w:t>§ 1</w:t>
      </w:r>
      <w:r w:rsidR="00A97E07" w:rsidRPr="0061702A">
        <w:rPr>
          <w:rFonts w:ascii="Myriad Pro" w:eastAsia="Lucida Sans Unicode" w:hAnsi="Myriad Pro" w:cs="Arial"/>
          <w:b/>
          <w:lang w:eastAsia="pl-PL" w:bidi="pl-PL"/>
        </w:rPr>
        <w:t>2</w:t>
      </w:r>
    </w:p>
    <w:p w14:paraId="6435C3FC" w14:textId="77777777" w:rsidR="00003DB1" w:rsidRPr="0061702A" w:rsidRDefault="007750C3">
      <w:pPr>
        <w:widowControl w:val="0"/>
        <w:spacing w:after="0"/>
        <w:ind w:right="-1"/>
        <w:jc w:val="center"/>
        <w:rPr>
          <w:rFonts w:ascii="Myriad Pro" w:eastAsia="Times New Roman" w:hAnsi="Myriad Pro" w:cs="Arial"/>
        </w:rPr>
      </w:pPr>
      <w:r w:rsidRPr="0061702A">
        <w:rPr>
          <w:rFonts w:ascii="Myriad Pro" w:eastAsia="Lucida Sans Unicode" w:hAnsi="Myriad Pro" w:cs="Arial"/>
          <w:b/>
          <w:lang w:eastAsia="pl-PL" w:bidi="pl-PL"/>
        </w:rPr>
        <w:t>Rozstrzyganie sporów</w:t>
      </w:r>
    </w:p>
    <w:p w14:paraId="617154D6" w14:textId="7DC168F4" w:rsidR="00A97E07" w:rsidRPr="0061702A" w:rsidRDefault="007750C3" w:rsidP="00923156">
      <w:pPr>
        <w:spacing w:after="0"/>
        <w:jc w:val="both"/>
        <w:rPr>
          <w:rFonts w:ascii="Myriad Pro" w:eastAsia="Times New Roman" w:hAnsi="Myriad Pro" w:cs="Arial"/>
        </w:rPr>
      </w:pPr>
      <w:r w:rsidRPr="0061702A">
        <w:rPr>
          <w:rFonts w:ascii="Myriad Pro" w:eastAsia="Times New Roman" w:hAnsi="Myriad Pro" w:cs="Arial"/>
        </w:rPr>
        <w:t>Ewentualne spory wynikłe z niniejszej umowy rozstrzygać będzie Sąd miejscowo właściwy dla siedziby Zamawiającego.</w:t>
      </w:r>
    </w:p>
    <w:p w14:paraId="3A6E9F28" w14:textId="01663580" w:rsidR="00EB1CE3" w:rsidRPr="0061702A" w:rsidRDefault="00EB1CE3" w:rsidP="00EB1CE3">
      <w:pPr>
        <w:spacing w:before="240" w:after="0" w:line="240" w:lineRule="auto"/>
        <w:jc w:val="center"/>
        <w:rPr>
          <w:rFonts w:ascii="Myriad Pro" w:eastAsia="Times New Roman" w:hAnsi="Myriad Pro" w:cstheme="minorHAnsi"/>
          <w:b/>
          <w:lang w:eastAsia="pl-PL"/>
        </w:rPr>
      </w:pPr>
      <w:r w:rsidRPr="0061702A">
        <w:rPr>
          <w:rFonts w:ascii="Myriad Pro" w:eastAsia="Times New Roman" w:hAnsi="Myriad Pro" w:cstheme="minorHAnsi"/>
          <w:b/>
          <w:lang w:eastAsia="pl-PL"/>
        </w:rPr>
        <w:t>§ 1</w:t>
      </w:r>
      <w:r w:rsidR="00A97E07" w:rsidRPr="0061702A">
        <w:rPr>
          <w:rFonts w:ascii="Myriad Pro" w:eastAsia="Times New Roman" w:hAnsi="Myriad Pro" w:cstheme="minorHAnsi"/>
          <w:b/>
          <w:lang w:eastAsia="pl-PL"/>
        </w:rPr>
        <w:t>3</w:t>
      </w:r>
    </w:p>
    <w:p w14:paraId="40DC9BE5" w14:textId="77777777" w:rsidR="00EB1CE3" w:rsidRPr="0061702A" w:rsidRDefault="00EB1CE3" w:rsidP="00F711AD">
      <w:pPr>
        <w:spacing w:after="0"/>
        <w:jc w:val="center"/>
        <w:rPr>
          <w:rFonts w:ascii="Myriad Pro" w:hAnsi="Myriad Pro"/>
          <w:b/>
          <w:lang w:eastAsia="pl-PL"/>
        </w:rPr>
      </w:pPr>
      <w:r w:rsidRPr="0061702A">
        <w:rPr>
          <w:rFonts w:ascii="Myriad Pro" w:hAnsi="Myriad Pro"/>
          <w:b/>
          <w:lang w:eastAsia="pl-PL"/>
        </w:rPr>
        <w:t>Oświadczenie o posiadaniu statusu dużego przedsiębiorcy</w:t>
      </w:r>
    </w:p>
    <w:p w14:paraId="1BDCADC0" w14:textId="2D5A94A5" w:rsidR="0061702A" w:rsidRPr="0061702A" w:rsidRDefault="00EB1CE3" w:rsidP="00F711AD">
      <w:pPr>
        <w:spacing w:line="240" w:lineRule="auto"/>
        <w:jc w:val="both"/>
        <w:rPr>
          <w:rFonts w:ascii="Myriad Pro" w:hAnsi="Myriad Pro"/>
          <w:bCs/>
          <w:lang w:eastAsia="pl-PL"/>
        </w:rPr>
      </w:pPr>
      <w:r w:rsidRPr="0061702A">
        <w:rPr>
          <w:rFonts w:ascii="Myriad Pro" w:hAnsi="Myriad Pro"/>
          <w:bCs/>
          <w:lang w:eastAsia="pl-PL"/>
        </w:rPr>
        <w:t>Działając na podstawie art. 4c ustawy z dnia 8 marca 2013 r. o przeciwdziałaniu nadmiernym opóźnieniom w transakcjach handlowych, Zamawiający oświadcza, że posiada status dużego przedsiębiorcy, w rozumieniu art. 4 pkt 6 ustawy o przeciwdziałaniu nadmiernym opóźnieniom w</w:t>
      </w:r>
      <w:r w:rsidR="00F65F6E">
        <w:rPr>
          <w:rFonts w:ascii="Myriad Pro" w:hAnsi="Myriad Pro"/>
          <w:bCs/>
          <w:lang w:eastAsia="pl-PL"/>
        </w:rPr>
        <w:t> </w:t>
      </w:r>
      <w:r w:rsidRPr="0061702A">
        <w:rPr>
          <w:rFonts w:ascii="Myriad Pro" w:hAnsi="Myriad Pro"/>
          <w:bCs/>
          <w:lang w:eastAsia="pl-PL"/>
        </w:rPr>
        <w:t>transakcjach handlowych</w:t>
      </w:r>
      <w:r w:rsidR="00B54C79" w:rsidRPr="0061702A">
        <w:rPr>
          <w:rFonts w:ascii="Myriad Pro" w:hAnsi="Myriad Pro"/>
          <w:bCs/>
          <w:lang w:eastAsia="pl-PL"/>
        </w:rPr>
        <w:t>.</w:t>
      </w:r>
    </w:p>
    <w:p w14:paraId="37938DE5" w14:textId="4FB6AC1F" w:rsidR="00B54C79" w:rsidRPr="0061702A" w:rsidRDefault="0061702A" w:rsidP="0061702A">
      <w:pPr>
        <w:pStyle w:val="Akapitzlist"/>
        <w:widowControl w:val="0"/>
        <w:tabs>
          <w:tab w:val="left" w:pos="709"/>
        </w:tabs>
        <w:spacing w:before="120" w:after="0"/>
        <w:ind w:right="-1"/>
        <w:rPr>
          <w:rFonts w:ascii="Myriad Pro" w:eastAsia="Lucida Sans Unicode" w:hAnsi="Myriad Pro" w:cs="Arial"/>
          <w:b/>
          <w:lang w:eastAsia="pl-PL" w:bidi="pl-PL"/>
        </w:rPr>
      </w:pPr>
      <w:r w:rsidRPr="0061702A">
        <w:rPr>
          <w:rFonts w:ascii="Myriad Pro" w:eastAsia="Lucida Sans Unicode" w:hAnsi="Myriad Pro" w:cs="Arial"/>
          <w:b/>
          <w:lang w:eastAsia="pl-PL" w:bidi="pl-PL"/>
        </w:rPr>
        <w:t xml:space="preserve">                                                                     </w:t>
      </w:r>
      <w:r w:rsidR="00B54C79" w:rsidRPr="0061702A">
        <w:rPr>
          <w:rFonts w:ascii="Myriad Pro" w:eastAsia="Lucida Sans Unicode" w:hAnsi="Myriad Pro" w:cs="Arial"/>
          <w:b/>
          <w:lang w:eastAsia="pl-PL" w:bidi="pl-PL"/>
        </w:rPr>
        <w:t>§ 14</w:t>
      </w:r>
    </w:p>
    <w:p w14:paraId="65DBABE5" w14:textId="6FA08019" w:rsidR="002274BE" w:rsidRPr="0061702A" w:rsidRDefault="0061702A" w:rsidP="0061702A">
      <w:pPr>
        <w:pStyle w:val="Akapitzlist"/>
        <w:spacing w:after="0" w:line="240" w:lineRule="auto"/>
        <w:jc w:val="both"/>
        <w:rPr>
          <w:rFonts w:ascii="Myriad Pro" w:hAnsi="Myriad Pro"/>
          <w:b/>
          <w:bCs/>
          <w:lang w:eastAsia="pl-PL"/>
        </w:rPr>
      </w:pPr>
      <w:r w:rsidRPr="0061702A">
        <w:rPr>
          <w:rFonts w:ascii="Myriad Pro" w:hAnsi="Myriad Pro"/>
          <w:b/>
          <w:bCs/>
          <w:lang w:eastAsia="pl-PL"/>
        </w:rPr>
        <w:t xml:space="preserve">                   </w:t>
      </w:r>
      <w:bookmarkStart w:id="0" w:name="_Hlk121825562"/>
      <w:r w:rsidR="002274BE" w:rsidRPr="0061702A">
        <w:rPr>
          <w:rFonts w:ascii="Myriad Pro" w:hAnsi="Myriad Pro"/>
          <w:b/>
          <w:bCs/>
          <w:lang w:eastAsia="pl-PL"/>
        </w:rPr>
        <w:t>Oświadczenie Wykonawcy o nie podleganiu wykluczeniu</w:t>
      </w:r>
      <w:bookmarkEnd w:id="0"/>
    </w:p>
    <w:p w14:paraId="2193F8A7" w14:textId="77777777" w:rsidR="00F65F6E" w:rsidRDefault="00F65F6E" w:rsidP="00F65F6E">
      <w:pPr>
        <w:widowControl w:val="0"/>
        <w:spacing w:line="240" w:lineRule="auto"/>
        <w:jc w:val="both"/>
        <w:rPr>
          <w:rFonts w:ascii="Myriad Pro" w:eastAsia="Lucida Sans Unicode" w:hAnsi="Myriad Pro"/>
          <w:color w:val="000000"/>
          <w:lang w:bidi="pl-PL"/>
        </w:rPr>
      </w:pPr>
      <w:r w:rsidRPr="00805997">
        <w:rPr>
          <w:rFonts w:ascii="Myriad Pro" w:eastAsia="Lucida Sans Unicode" w:hAnsi="Myriad Pro"/>
          <w:color w:val="000000"/>
          <w:lang w:bidi="pl-PL"/>
        </w:rPr>
        <w:t>Wykonawca oświadcza, że nie podlega wykluczeniu na podstawie art. 7 ust. 1 pkt. 1 - 3 Ustawy z dnia 13 kwietnia 2022 r. o szczególnych rozwiązaniach w zakresie przeciwdziałania wspieraniu agresji na Ukrainę oraz służących ochronie bezpieczeństwa narodowego.</w:t>
      </w:r>
    </w:p>
    <w:p w14:paraId="5ECE2B0C" w14:textId="41966C4B" w:rsidR="00003DB1" w:rsidRPr="0061702A" w:rsidRDefault="007750C3" w:rsidP="00923156">
      <w:pPr>
        <w:widowControl w:val="0"/>
        <w:tabs>
          <w:tab w:val="left" w:pos="709"/>
        </w:tabs>
        <w:spacing w:before="120" w:after="0"/>
        <w:ind w:left="426" w:right="-1" w:hanging="426"/>
        <w:jc w:val="center"/>
        <w:rPr>
          <w:rFonts w:ascii="Myriad Pro" w:eastAsia="Lucida Sans Unicode" w:hAnsi="Myriad Pro" w:cs="Arial"/>
          <w:b/>
          <w:lang w:eastAsia="pl-PL" w:bidi="pl-PL"/>
        </w:rPr>
      </w:pPr>
      <w:bookmarkStart w:id="1" w:name="_Hlk121823006"/>
      <w:r w:rsidRPr="0061702A">
        <w:rPr>
          <w:rFonts w:ascii="Myriad Pro" w:eastAsia="Lucida Sans Unicode" w:hAnsi="Myriad Pro" w:cs="Arial"/>
          <w:b/>
          <w:lang w:eastAsia="pl-PL" w:bidi="pl-PL"/>
        </w:rPr>
        <w:t xml:space="preserve">§ </w:t>
      </w:r>
      <w:r w:rsidR="00EB1CE3" w:rsidRPr="0061702A">
        <w:rPr>
          <w:rFonts w:ascii="Myriad Pro" w:eastAsia="Lucida Sans Unicode" w:hAnsi="Myriad Pro" w:cs="Arial"/>
          <w:b/>
          <w:lang w:eastAsia="pl-PL" w:bidi="pl-PL"/>
        </w:rPr>
        <w:t>1</w:t>
      </w:r>
      <w:r w:rsidR="00B54C79" w:rsidRPr="0061702A">
        <w:rPr>
          <w:rFonts w:ascii="Myriad Pro" w:eastAsia="Lucida Sans Unicode" w:hAnsi="Myriad Pro" w:cs="Arial"/>
          <w:b/>
          <w:lang w:eastAsia="pl-PL" w:bidi="pl-PL"/>
        </w:rPr>
        <w:t>5</w:t>
      </w:r>
    </w:p>
    <w:bookmarkEnd w:id="1"/>
    <w:p w14:paraId="519A9B83" w14:textId="7C026794" w:rsidR="0061702A" w:rsidRPr="0061702A" w:rsidRDefault="007750C3" w:rsidP="0061702A">
      <w:pPr>
        <w:widowControl w:val="0"/>
        <w:spacing w:after="0"/>
        <w:ind w:left="426" w:right="-1" w:hanging="426"/>
        <w:jc w:val="center"/>
        <w:rPr>
          <w:rFonts w:ascii="Myriad Pro" w:eastAsia="Lucida Sans Unicode" w:hAnsi="Myriad Pro" w:cs="Arial"/>
          <w:b/>
          <w:lang w:eastAsia="pl-PL" w:bidi="pl-PL"/>
        </w:rPr>
      </w:pPr>
      <w:r w:rsidRPr="0061702A">
        <w:rPr>
          <w:rFonts w:ascii="Myriad Pro" w:eastAsia="Lucida Sans Unicode" w:hAnsi="Myriad Pro" w:cs="Arial"/>
          <w:b/>
          <w:lang w:eastAsia="pl-PL" w:bidi="pl-PL"/>
        </w:rPr>
        <w:lastRenderedPageBreak/>
        <w:t xml:space="preserve">Postanowienia końcowe </w:t>
      </w:r>
    </w:p>
    <w:p w14:paraId="56368C5F" w14:textId="1DEDBBD4" w:rsidR="00003DB1" w:rsidRPr="0061702A" w:rsidRDefault="007750C3" w:rsidP="00D00FC2">
      <w:pPr>
        <w:widowControl w:val="0"/>
        <w:numPr>
          <w:ilvl w:val="0"/>
          <w:numId w:val="2"/>
        </w:numPr>
        <w:spacing w:after="0"/>
        <w:ind w:left="284" w:hanging="284"/>
        <w:jc w:val="both"/>
        <w:rPr>
          <w:rFonts w:ascii="Myriad Pro" w:hAnsi="Myriad Pro" w:cs="Arial"/>
        </w:rPr>
      </w:pPr>
      <w:r w:rsidRPr="0061702A">
        <w:rPr>
          <w:rFonts w:ascii="Myriad Pro" w:hAnsi="Myriad Pro" w:cs="Arial"/>
        </w:rPr>
        <w:t xml:space="preserve">Zamawiający wyznacza </w:t>
      </w:r>
      <w:r w:rsidR="002B4DD3">
        <w:rPr>
          <w:rFonts w:ascii="Myriad Pro" w:hAnsi="Myriad Pro"/>
        </w:rPr>
        <w:t>………………………………………………..,</w:t>
      </w:r>
      <w:r w:rsidR="002568A4" w:rsidRPr="0061702A">
        <w:rPr>
          <w:rFonts w:ascii="Myriad Pro" w:hAnsi="Myriad Pro" w:cs="Arial"/>
        </w:rPr>
        <w:t xml:space="preserve"> tel. </w:t>
      </w:r>
      <w:r w:rsidR="002B4DD3">
        <w:rPr>
          <w:rFonts w:ascii="Myriad Pro" w:hAnsi="Myriad Pro" w:cs="Arial"/>
        </w:rPr>
        <w:t>…………………….</w:t>
      </w:r>
      <w:r w:rsidR="00272647" w:rsidRPr="0061702A">
        <w:rPr>
          <w:rFonts w:ascii="Myriad Pro" w:hAnsi="Myriad Pro" w:cs="Arial"/>
        </w:rPr>
        <w:t xml:space="preserve">, </w:t>
      </w:r>
      <w:r w:rsidR="00923156" w:rsidRPr="0061702A">
        <w:rPr>
          <w:rFonts w:ascii="Myriad Pro" w:hAnsi="Myriad Pro"/>
        </w:rPr>
        <w:t>e</w:t>
      </w:r>
      <w:r w:rsidR="00272647" w:rsidRPr="0061702A">
        <w:rPr>
          <w:rFonts w:ascii="Myriad Pro" w:hAnsi="Myriad Pro"/>
        </w:rPr>
        <w:t> </w:t>
      </w:r>
      <w:r w:rsidRPr="0061702A">
        <w:rPr>
          <w:rFonts w:ascii="Myriad Pro" w:hAnsi="Myriad Pro"/>
        </w:rPr>
        <w:t xml:space="preserve">mail: </w:t>
      </w:r>
      <w:r w:rsidR="002B4DD3">
        <w:rPr>
          <w:rFonts w:ascii="Myriad Pro" w:hAnsi="Myriad Pro"/>
        </w:rPr>
        <w:t>………………………………………………..</w:t>
      </w:r>
      <w:r w:rsidRPr="0061702A">
        <w:rPr>
          <w:rFonts w:ascii="Myriad Pro" w:hAnsi="Myriad Pro" w:cs="Arial"/>
        </w:rPr>
        <w:t>, któr</w:t>
      </w:r>
      <w:r w:rsidR="00DA2412" w:rsidRPr="0061702A">
        <w:rPr>
          <w:rFonts w:ascii="Myriad Pro" w:hAnsi="Myriad Pro" w:cs="Arial"/>
        </w:rPr>
        <w:t>a</w:t>
      </w:r>
      <w:r w:rsidRPr="0061702A">
        <w:rPr>
          <w:rFonts w:ascii="Myriad Pro" w:hAnsi="Myriad Pro" w:cs="Arial"/>
        </w:rPr>
        <w:t xml:space="preserve"> będzie odpowiedzialn</w:t>
      </w:r>
      <w:r w:rsidR="00DA2412" w:rsidRPr="0061702A">
        <w:rPr>
          <w:rFonts w:ascii="Myriad Pro" w:hAnsi="Myriad Pro" w:cs="Arial"/>
        </w:rPr>
        <w:t>a</w:t>
      </w:r>
      <w:r w:rsidRPr="0061702A">
        <w:rPr>
          <w:rFonts w:ascii="Myriad Pro" w:hAnsi="Myriad Pro" w:cs="Arial"/>
        </w:rPr>
        <w:t xml:space="preserve"> ze strony Zamawiającego za nadzór nad realizacją i rozliczaniem umowy (w tym nadzór formalny, merytoryczny </w:t>
      </w:r>
      <w:r w:rsidR="00272647" w:rsidRPr="0061702A">
        <w:rPr>
          <w:rFonts w:ascii="Myriad Pro" w:hAnsi="Myriad Pro" w:cs="Arial"/>
        </w:rPr>
        <w:t>i finansowy) oraz do </w:t>
      </w:r>
      <w:r w:rsidR="00923156" w:rsidRPr="0061702A">
        <w:rPr>
          <w:rFonts w:ascii="Myriad Pro" w:hAnsi="Myriad Pro" w:cs="Arial"/>
        </w:rPr>
        <w:t>kontaktu z </w:t>
      </w:r>
      <w:r w:rsidRPr="0061702A">
        <w:rPr>
          <w:rFonts w:ascii="Myriad Pro" w:hAnsi="Myriad Pro" w:cs="Arial"/>
        </w:rPr>
        <w:t xml:space="preserve">Wykonawcą. </w:t>
      </w:r>
    </w:p>
    <w:p w14:paraId="05B3FD4B" w14:textId="6F7D7A6C" w:rsidR="00003DB1" w:rsidRPr="0061702A" w:rsidRDefault="007750C3" w:rsidP="00D00FC2">
      <w:pPr>
        <w:widowControl w:val="0"/>
        <w:numPr>
          <w:ilvl w:val="0"/>
          <w:numId w:val="2"/>
        </w:numPr>
        <w:spacing w:after="0"/>
        <w:ind w:left="284" w:hanging="284"/>
        <w:jc w:val="both"/>
        <w:rPr>
          <w:rFonts w:ascii="Myriad Pro" w:hAnsi="Myriad Pro" w:cs="Arial"/>
        </w:rPr>
      </w:pPr>
      <w:r w:rsidRPr="0061702A">
        <w:rPr>
          <w:rFonts w:ascii="Myriad Pro" w:hAnsi="Myriad Pro" w:cs="Arial"/>
        </w:rPr>
        <w:t xml:space="preserve">Osobami wyznaczonymi ze strony Wykonawcy do kontaktu z Zamawiającym są: </w:t>
      </w:r>
      <w:r w:rsidR="002B4DD3">
        <w:rPr>
          <w:rFonts w:ascii="Myriad Pro" w:hAnsi="Myriad Pro" w:cs="Arial"/>
        </w:rPr>
        <w:t>………………………………………………………...……, tel. ……………………………, e-mail: ……………………………………………………………………………….</w:t>
      </w:r>
    </w:p>
    <w:p w14:paraId="6508E57C" w14:textId="2D0C00CD" w:rsidR="00003DB1" w:rsidRPr="0061702A" w:rsidRDefault="00DA0210" w:rsidP="00D00FC2">
      <w:pPr>
        <w:widowControl w:val="0"/>
        <w:numPr>
          <w:ilvl w:val="0"/>
          <w:numId w:val="2"/>
        </w:numPr>
        <w:spacing w:after="0"/>
        <w:ind w:left="284" w:hanging="284"/>
        <w:jc w:val="both"/>
        <w:rPr>
          <w:rFonts w:ascii="Myriad Pro" w:eastAsia="Lucida Sans Unicode" w:hAnsi="Myriad Pro" w:cs="Arial"/>
          <w:b/>
          <w:i/>
          <w:lang w:eastAsia="pl-PL" w:bidi="pl-PL"/>
        </w:rPr>
      </w:pPr>
      <w:r w:rsidRPr="0061702A">
        <w:rPr>
          <w:rFonts w:ascii="Myriad Pro" w:eastAsia="Lucida Sans Unicode" w:hAnsi="Myriad Pro" w:cs="Arial"/>
          <w:lang w:eastAsia="pl-PL" w:bidi="pl-PL"/>
        </w:rPr>
        <w:t>Umowę sporządzono w 2 egzemplarzach, 1</w:t>
      </w:r>
      <w:r w:rsidR="007750C3" w:rsidRPr="0061702A">
        <w:rPr>
          <w:rFonts w:ascii="Myriad Pro" w:eastAsia="Lucida Sans Unicode" w:hAnsi="Myriad Pro" w:cs="Arial"/>
          <w:lang w:eastAsia="pl-PL" w:bidi="pl-PL"/>
        </w:rPr>
        <w:t xml:space="preserve"> dla Zamawiającego, 1 dla Wykonawcy.</w:t>
      </w:r>
    </w:p>
    <w:p w14:paraId="2A474CC8" w14:textId="77777777" w:rsidR="00A954EA" w:rsidRPr="0061702A" w:rsidRDefault="00A954EA" w:rsidP="00D00FC2">
      <w:pPr>
        <w:widowControl w:val="0"/>
        <w:numPr>
          <w:ilvl w:val="0"/>
          <w:numId w:val="2"/>
        </w:numPr>
        <w:spacing w:after="0"/>
        <w:ind w:left="284" w:hanging="284"/>
        <w:jc w:val="both"/>
        <w:rPr>
          <w:rFonts w:ascii="Myriad Pro" w:hAnsi="Myriad Pro" w:cstheme="minorHAnsi"/>
          <w:lang w:eastAsia="pl-PL"/>
        </w:rPr>
      </w:pPr>
      <w:r w:rsidRPr="0061702A">
        <w:rPr>
          <w:rFonts w:ascii="Myriad Pro" w:hAnsi="Myriad Pro" w:cstheme="minorHAnsi"/>
          <w:lang w:eastAsia="pl-PL"/>
        </w:rPr>
        <w:t>Integralną część umowy stanowią następujące załączniki:</w:t>
      </w:r>
    </w:p>
    <w:p w14:paraId="0C5960A3" w14:textId="15AB7D5D" w:rsidR="00A954EA" w:rsidRPr="0035275B" w:rsidRDefault="00A954EA" w:rsidP="00A22405">
      <w:pPr>
        <w:pStyle w:val="Akapitzlist"/>
        <w:numPr>
          <w:ilvl w:val="0"/>
          <w:numId w:val="17"/>
        </w:numPr>
        <w:tabs>
          <w:tab w:val="left" w:pos="5103"/>
        </w:tabs>
        <w:suppressAutoHyphens w:val="0"/>
        <w:spacing w:after="0" w:line="240" w:lineRule="auto"/>
        <w:ind w:left="567" w:hanging="283"/>
        <w:contextualSpacing/>
        <w:jc w:val="both"/>
        <w:rPr>
          <w:rFonts w:ascii="Myriad Pro" w:hAnsi="Myriad Pro" w:cstheme="minorHAnsi"/>
          <w:lang w:eastAsia="pl-PL"/>
        </w:rPr>
      </w:pPr>
      <w:r w:rsidRPr="0061702A">
        <w:rPr>
          <w:rFonts w:ascii="Myriad Pro" w:hAnsi="Myriad Pro" w:cstheme="minorHAnsi"/>
          <w:lang w:eastAsia="pl-PL"/>
        </w:rPr>
        <w:t xml:space="preserve">Załącznik nr 1 </w:t>
      </w:r>
      <w:r w:rsidR="002B4DD3">
        <w:rPr>
          <w:rFonts w:ascii="Myriad Pro" w:hAnsi="Myriad Pro" w:cstheme="minorHAnsi"/>
          <w:lang w:eastAsia="pl-PL"/>
        </w:rPr>
        <w:t>-</w:t>
      </w:r>
      <w:r w:rsidRPr="0061702A">
        <w:rPr>
          <w:rFonts w:ascii="Myriad Pro" w:hAnsi="Myriad Pro" w:cstheme="minorHAnsi"/>
          <w:lang w:eastAsia="pl-PL"/>
        </w:rPr>
        <w:t xml:space="preserve"> </w:t>
      </w:r>
      <w:r w:rsidR="00AA6956" w:rsidRPr="0035275B">
        <w:rPr>
          <w:rFonts w:ascii="Myriad Pro" w:hAnsi="Myriad Pro"/>
        </w:rPr>
        <w:t>Lista uczestników szkolenia w zakresie kwalifikacji do przewozu osób;</w:t>
      </w:r>
    </w:p>
    <w:p w14:paraId="5BDD07BC" w14:textId="68A8117D" w:rsidR="00A954EA" w:rsidRPr="0035275B" w:rsidRDefault="00A954EA" w:rsidP="00A22405">
      <w:pPr>
        <w:pStyle w:val="Akapitzlist"/>
        <w:numPr>
          <w:ilvl w:val="0"/>
          <w:numId w:val="17"/>
        </w:numPr>
        <w:tabs>
          <w:tab w:val="left" w:pos="5103"/>
        </w:tabs>
        <w:suppressAutoHyphens w:val="0"/>
        <w:spacing w:after="0" w:line="240" w:lineRule="auto"/>
        <w:ind w:left="567" w:hanging="283"/>
        <w:contextualSpacing/>
        <w:jc w:val="both"/>
        <w:rPr>
          <w:rFonts w:ascii="Myriad Pro" w:hAnsi="Myriad Pro" w:cstheme="minorHAnsi"/>
          <w:lang w:eastAsia="pl-PL"/>
        </w:rPr>
      </w:pPr>
      <w:r w:rsidRPr="0035275B">
        <w:rPr>
          <w:rFonts w:ascii="Myriad Pro" w:hAnsi="Myriad Pro" w:cstheme="minorHAnsi"/>
          <w:lang w:eastAsia="pl-PL"/>
        </w:rPr>
        <w:t xml:space="preserve">Załącznik nr 2 </w:t>
      </w:r>
      <w:r w:rsidR="002B4DD3">
        <w:rPr>
          <w:rFonts w:ascii="Myriad Pro" w:hAnsi="Myriad Pro" w:cstheme="minorHAnsi"/>
          <w:lang w:eastAsia="pl-PL"/>
        </w:rPr>
        <w:t>-</w:t>
      </w:r>
      <w:r w:rsidRPr="0035275B">
        <w:rPr>
          <w:rFonts w:ascii="Myriad Pro" w:hAnsi="Myriad Pro" w:cstheme="minorHAnsi"/>
          <w:lang w:eastAsia="pl-PL"/>
        </w:rPr>
        <w:t xml:space="preserve"> </w:t>
      </w:r>
      <w:r w:rsidR="00AA6956" w:rsidRPr="0035275B">
        <w:rPr>
          <w:rFonts w:ascii="Myriad Pro" w:hAnsi="Myriad Pro"/>
        </w:rPr>
        <w:t>Program szkolenia;</w:t>
      </w:r>
    </w:p>
    <w:p w14:paraId="4C6F7813" w14:textId="4C037F92" w:rsidR="00AA6956" w:rsidRPr="0035275B" w:rsidRDefault="00A954EA" w:rsidP="00A22405">
      <w:pPr>
        <w:pStyle w:val="Akapitzlist"/>
        <w:numPr>
          <w:ilvl w:val="0"/>
          <w:numId w:val="17"/>
        </w:numPr>
        <w:tabs>
          <w:tab w:val="left" w:pos="5103"/>
        </w:tabs>
        <w:suppressAutoHyphens w:val="0"/>
        <w:spacing w:after="0" w:line="240" w:lineRule="auto"/>
        <w:ind w:left="567" w:hanging="283"/>
        <w:contextualSpacing/>
        <w:jc w:val="both"/>
        <w:rPr>
          <w:rFonts w:ascii="Myriad Pro" w:hAnsi="Myriad Pro" w:cstheme="minorHAnsi"/>
          <w:lang w:eastAsia="pl-PL"/>
        </w:rPr>
      </w:pPr>
      <w:r w:rsidRPr="0035275B">
        <w:rPr>
          <w:rFonts w:ascii="Myriad Pro" w:hAnsi="Myriad Pro" w:cstheme="minorHAnsi"/>
          <w:lang w:eastAsia="pl-PL"/>
        </w:rPr>
        <w:t xml:space="preserve">Załącznik nr 3 </w:t>
      </w:r>
      <w:r w:rsidR="002B4DD3">
        <w:rPr>
          <w:rFonts w:ascii="Myriad Pro" w:hAnsi="Myriad Pro" w:cstheme="minorHAnsi"/>
          <w:lang w:eastAsia="pl-PL"/>
        </w:rPr>
        <w:t>-</w:t>
      </w:r>
      <w:r w:rsidRPr="0035275B">
        <w:rPr>
          <w:rFonts w:ascii="Myriad Pro" w:hAnsi="Myriad Pro" w:cstheme="minorHAnsi"/>
          <w:lang w:eastAsia="pl-PL"/>
        </w:rPr>
        <w:t xml:space="preserve"> </w:t>
      </w:r>
      <w:r w:rsidR="00AA6956" w:rsidRPr="0035275B">
        <w:rPr>
          <w:rFonts w:ascii="Myriad Pro" w:hAnsi="Myriad Pro"/>
        </w:rPr>
        <w:t>Regulamin szkolenia</w:t>
      </w:r>
      <w:r w:rsidR="002B4DD3">
        <w:rPr>
          <w:rFonts w:ascii="Myriad Pro" w:hAnsi="Myriad Pro" w:cstheme="minorHAnsi"/>
          <w:lang w:eastAsia="pl-PL"/>
        </w:rPr>
        <w:t>.</w:t>
      </w:r>
    </w:p>
    <w:p w14:paraId="2158AB94" w14:textId="77777777" w:rsidR="00F84881" w:rsidRPr="0061702A" w:rsidRDefault="00F84881" w:rsidP="00DB0ED8">
      <w:pPr>
        <w:widowControl w:val="0"/>
        <w:spacing w:after="0"/>
        <w:jc w:val="both"/>
        <w:rPr>
          <w:rFonts w:ascii="Myriad Pro" w:eastAsia="Lucida Sans Unicode" w:hAnsi="Myriad Pro" w:cs="Arial"/>
          <w:b/>
          <w:i/>
          <w:lang w:eastAsia="pl-PL" w:bidi="pl-PL"/>
        </w:rPr>
      </w:pPr>
    </w:p>
    <w:p w14:paraId="53E08C5B" w14:textId="77777777" w:rsidR="007114ED" w:rsidRPr="0061702A" w:rsidRDefault="007114ED" w:rsidP="00DB0ED8">
      <w:pPr>
        <w:widowControl w:val="0"/>
        <w:spacing w:after="0"/>
        <w:jc w:val="both"/>
        <w:rPr>
          <w:rFonts w:ascii="Myriad Pro" w:eastAsia="Lucida Sans Unicode" w:hAnsi="Myriad Pro" w:cs="Arial"/>
          <w:b/>
          <w:i/>
          <w:lang w:eastAsia="pl-PL" w:bidi="pl-PL"/>
        </w:rPr>
      </w:pPr>
    </w:p>
    <w:p w14:paraId="61BB04F6" w14:textId="5632BFEE" w:rsidR="007750C3" w:rsidRDefault="00923156" w:rsidP="00EB1CE3">
      <w:pPr>
        <w:widowControl w:val="0"/>
        <w:spacing w:after="0"/>
        <w:ind w:left="710" w:hanging="426"/>
        <w:jc w:val="center"/>
        <w:rPr>
          <w:rFonts w:ascii="Myriad Pro" w:eastAsia="Lucida Sans Unicode" w:hAnsi="Myriad Pro" w:cs="Arial"/>
          <w:b/>
          <w:lang w:eastAsia="pl-PL" w:bidi="pl-PL"/>
        </w:rPr>
      </w:pPr>
      <w:r w:rsidRPr="0061702A">
        <w:rPr>
          <w:rFonts w:ascii="Myriad Pro" w:eastAsia="Lucida Sans Unicode" w:hAnsi="Myriad Pro" w:cs="Arial"/>
          <w:b/>
          <w:lang w:eastAsia="pl-PL" w:bidi="pl-PL"/>
        </w:rPr>
        <w:t>ZAMAWIAJ</w:t>
      </w:r>
      <w:r w:rsidR="00A420F5" w:rsidRPr="0061702A">
        <w:rPr>
          <w:rFonts w:ascii="Myriad Pro" w:eastAsia="Lucida Sans Unicode" w:hAnsi="Myriad Pro" w:cs="Arial"/>
          <w:b/>
          <w:lang w:eastAsia="pl-PL" w:bidi="pl-PL"/>
        </w:rPr>
        <w:t>ĄCY</w:t>
      </w:r>
      <w:r w:rsidR="007750C3" w:rsidRPr="0061702A">
        <w:rPr>
          <w:rFonts w:ascii="Myriad Pro" w:eastAsia="Lucida Sans Unicode" w:hAnsi="Myriad Pro" w:cs="Arial"/>
          <w:b/>
          <w:lang w:eastAsia="pl-PL" w:bidi="pl-PL"/>
        </w:rPr>
        <w:t>:</w:t>
      </w:r>
      <w:r w:rsidR="007750C3" w:rsidRPr="0061702A">
        <w:rPr>
          <w:rFonts w:ascii="Myriad Pro" w:eastAsia="Lucida Sans Unicode" w:hAnsi="Myriad Pro" w:cs="Arial"/>
          <w:b/>
          <w:lang w:eastAsia="pl-PL" w:bidi="pl-PL"/>
        </w:rPr>
        <w:tab/>
      </w:r>
      <w:r w:rsidR="007750C3" w:rsidRPr="0061702A">
        <w:rPr>
          <w:rFonts w:ascii="Myriad Pro" w:eastAsia="Lucida Sans Unicode" w:hAnsi="Myriad Pro" w:cs="Arial"/>
          <w:b/>
          <w:lang w:eastAsia="pl-PL" w:bidi="pl-PL"/>
        </w:rPr>
        <w:tab/>
      </w:r>
      <w:r w:rsidR="007750C3" w:rsidRPr="0061702A">
        <w:rPr>
          <w:rFonts w:ascii="Myriad Pro" w:eastAsia="Lucida Sans Unicode" w:hAnsi="Myriad Pro" w:cs="Arial"/>
          <w:b/>
          <w:lang w:eastAsia="pl-PL" w:bidi="pl-PL"/>
        </w:rPr>
        <w:tab/>
      </w:r>
      <w:r w:rsidR="007750C3" w:rsidRPr="0061702A">
        <w:rPr>
          <w:rFonts w:ascii="Myriad Pro" w:eastAsia="Lucida Sans Unicode" w:hAnsi="Myriad Pro" w:cs="Arial"/>
          <w:b/>
          <w:lang w:eastAsia="pl-PL" w:bidi="pl-PL"/>
        </w:rPr>
        <w:tab/>
      </w:r>
      <w:r w:rsidR="007750C3" w:rsidRPr="0061702A">
        <w:rPr>
          <w:rFonts w:ascii="Myriad Pro" w:eastAsia="Lucida Sans Unicode" w:hAnsi="Myriad Pro" w:cs="Arial"/>
          <w:b/>
          <w:lang w:eastAsia="pl-PL" w:bidi="pl-PL"/>
        </w:rPr>
        <w:tab/>
      </w:r>
      <w:r w:rsidR="007750C3" w:rsidRPr="0061702A">
        <w:rPr>
          <w:rFonts w:ascii="Myriad Pro" w:eastAsia="Lucida Sans Unicode" w:hAnsi="Myriad Pro" w:cs="Arial"/>
          <w:b/>
          <w:lang w:eastAsia="pl-PL" w:bidi="pl-PL"/>
        </w:rPr>
        <w:tab/>
      </w:r>
      <w:r w:rsidR="007750C3" w:rsidRPr="0061702A">
        <w:rPr>
          <w:rFonts w:ascii="Myriad Pro" w:eastAsia="Lucida Sans Unicode" w:hAnsi="Myriad Pro" w:cs="Arial"/>
          <w:b/>
          <w:lang w:eastAsia="pl-PL" w:bidi="pl-PL"/>
        </w:rPr>
        <w:tab/>
      </w:r>
      <w:r w:rsidR="007750C3" w:rsidRPr="0061702A">
        <w:rPr>
          <w:rFonts w:ascii="Myriad Pro" w:eastAsia="Lucida Sans Unicode" w:hAnsi="Myriad Pro" w:cs="Arial"/>
          <w:b/>
          <w:lang w:eastAsia="pl-PL" w:bidi="pl-PL"/>
        </w:rPr>
        <w:tab/>
      </w:r>
      <w:r w:rsidR="00A420F5" w:rsidRPr="0061702A">
        <w:rPr>
          <w:rFonts w:ascii="Myriad Pro" w:eastAsia="Lucida Sans Unicode" w:hAnsi="Myriad Pro" w:cs="Arial"/>
          <w:b/>
          <w:lang w:eastAsia="pl-PL" w:bidi="pl-PL"/>
        </w:rPr>
        <w:t>WYKONAWCA</w:t>
      </w:r>
      <w:r w:rsidR="007750C3" w:rsidRPr="0061702A">
        <w:rPr>
          <w:rFonts w:ascii="Myriad Pro" w:eastAsia="Lucida Sans Unicode" w:hAnsi="Myriad Pro" w:cs="Arial"/>
          <w:b/>
          <w:lang w:eastAsia="pl-PL" w:bidi="pl-PL"/>
        </w:rPr>
        <w:t>:</w:t>
      </w:r>
    </w:p>
    <w:p w14:paraId="73F9F2E9" w14:textId="56E8D299" w:rsidR="000E37A4" w:rsidRDefault="000E37A4" w:rsidP="00EB1CE3">
      <w:pPr>
        <w:widowControl w:val="0"/>
        <w:spacing w:after="0"/>
        <w:ind w:left="710" w:hanging="426"/>
        <w:jc w:val="center"/>
        <w:rPr>
          <w:rFonts w:ascii="Myriad Pro" w:hAnsi="Myriad Pro"/>
        </w:rPr>
      </w:pPr>
    </w:p>
    <w:p w14:paraId="3CE41E76" w14:textId="16715768" w:rsidR="000E37A4" w:rsidRDefault="000E37A4" w:rsidP="00EB1CE3">
      <w:pPr>
        <w:widowControl w:val="0"/>
        <w:spacing w:after="0"/>
        <w:ind w:left="710" w:hanging="426"/>
        <w:jc w:val="center"/>
        <w:rPr>
          <w:rFonts w:ascii="Myriad Pro" w:hAnsi="Myriad Pro"/>
        </w:rPr>
      </w:pPr>
    </w:p>
    <w:p w14:paraId="1532EFA6" w14:textId="5E2075FD" w:rsidR="000E37A4" w:rsidRDefault="000E37A4" w:rsidP="00EB1CE3">
      <w:pPr>
        <w:widowControl w:val="0"/>
        <w:spacing w:after="0"/>
        <w:ind w:left="710" w:hanging="426"/>
        <w:jc w:val="center"/>
        <w:rPr>
          <w:rFonts w:ascii="Myriad Pro" w:hAnsi="Myriad Pro"/>
        </w:rPr>
      </w:pPr>
    </w:p>
    <w:p w14:paraId="1E5B5E14" w14:textId="3234DFB6" w:rsidR="000E37A4" w:rsidRDefault="000E37A4" w:rsidP="00EB1CE3">
      <w:pPr>
        <w:widowControl w:val="0"/>
        <w:spacing w:after="0"/>
        <w:ind w:left="710" w:hanging="426"/>
        <w:jc w:val="center"/>
        <w:rPr>
          <w:rFonts w:ascii="Myriad Pro" w:hAnsi="Myriad Pro"/>
        </w:rPr>
      </w:pPr>
    </w:p>
    <w:p w14:paraId="317716AB" w14:textId="40AD77E3" w:rsidR="000E37A4" w:rsidRDefault="000E37A4" w:rsidP="00EB1CE3">
      <w:pPr>
        <w:widowControl w:val="0"/>
        <w:spacing w:after="0"/>
        <w:ind w:left="710" w:hanging="426"/>
        <w:jc w:val="center"/>
        <w:rPr>
          <w:rFonts w:ascii="Myriad Pro" w:hAnsi="Myriad Pro"/>
        </w:rPr>
      </w:pPr>
    </w:p>
    <w:p w14:paraId="59DD0A2B" w14:textId="0FDBF123" w:rsidR="000E37A4" w:rsidRDefault="000E37A4" w:rsidP="00EB1CE3">
      <w:pPr>
        <w:widowControl w:val="0"/>
        <w:spacing w:after="0"/>
        <w:ind w:left="710" w:hanging="426"/>
        <w:jc w:val="center"/>
        <w:rPr>
          <w:rFonts w:ascii="Myriad Pro" w:hAnsi="Myriad Pro"/>
        </w:rPr>
      </w:pPr>
    </w:p>
    <w:p w14:paraId="03BE7335" w14:textId="3C56612A" w:rsidR="000E37A4" w:rsidRDefault="000E37A4" w:rsidP="00EB1CE3">
      <w:pPr>
        <w:widowControl w:val="0"/>
        <w:spacing w:after="0"/>
        <w:ind w:left="710" w:hanging="426"/>
        <w:jc w:val="center"/>
        <w:rPr>
          <w:rFonts w:ascii="Myriad Pro" w:hAnsi="Myriad Pro"/>
        </w:rPr>
      </w:pPr>
    </w:p>
    <w:p w14:paraId="58DA68D7" w14:textId="4DF4DF1D" w:rsidR="000E37A4" w:rsidRDefault="000E37A4" w:rsidP="00EB1CE3">
      <w:pPr>
        <w:widowControl w:val="0"/>
        <w:spacing w:after="0"/>
        <w:ind w:left="710" w:hanging="426"/>
        <w:jc w:val="center"/>
        <w:rPr>
          <w:rFonts w:ascii="Myriad Pro" w:hAnsi="Myriad Pro"/>
        </w:rPr>
      </w:pPr>
    </w:p>
    <w:p w14:paraId="462041AA" w14:textId="5E83E056" w:rsidR="000E37A4" w:rsidRDefault="000E37A4" w:rsidP="00EB1CE3">
      <w:pPr>
        <w:widowControl w:val="0"/>
        <w:spacing w:after="0"/>
        <w:ind w:left="710" w:hanging="426"/>
        <w:jc w:val="center"/>
        <w:rPr>
          <w:rFonts w:ascii="Myriad Pro" w:hAnsi="Myriad Pro"/>
        </w:rPr>
      </w:pPr>
    </w:p>
    <w:p w14:paraId="04422B52" w14:textId="7984A7BA" w:rsidR="000E37A4" w:rsidRDefault="000E37A4" w:rsidP="00EB1CE3">
      <w:pPr>
        <w:widowControl w:val="0"/>
        <w:spacing w:after="0"/>
        <w:ind w:left="710" w:hanging="426"/>
        <w:jc w:val="center"/>
        <w:rPr>
          <w:rFonts w:ascii="Myriad Pro" w:hAnsi="Myriad Pro"/>
        </w:rPr>
      </w:pPr>
    </w:p>
    <w:p w14:paraId="71237A96" w14:textId="7922BB9C" w:rsidR="000E37A4" w:rsidRDefault="000E37A4" w:rsidP="00EB1CE3">
      <w:pPr>
        <w:widowControl w:val="0"/>
        <w:spacing w:after="0"/>
        <w:ind w:left="710" w:hanging="426"/>
        <w:jc w:val="center"/>
        <w:rPr>
          <w:rFonts w:ascii="Myriad Pro" w:hAnsi="Myriad Pro"/>
        </w:rPr>
      </w:pPr>
    </w:p>
    <w:p w14:paraId="448437E6" w14:textId="1F613F82" w:rsidR="000E37A4" w:rsidRDefault="000E37A4" w:rsidP="00EB1CE3">
      <w:pPr>
        <w:widowControl w:val="0"/>
        <w:spacing w:after="0"/>
        <w:ind w:left="710" w:hanging="426"/>
        <w:jc w:val="center"/>
        <w:rPr>
          <w:rFonts w:ascii="Myriad Pro" w:hAnsi="Myriad Pro"/>
        </w:rPr>
      </w:pPr>
    </w:p>
    <w:p w14:paraId="70CE269B" w14:textId="2FABF3FB" w:rsidR="000E37A4" w:rsidRDefault="000E37A4" w:rsidP="00EB1CE3">
      <w:pPr>
        <w:widowControl w:val="0"/>
        <w:spacing w:after="0"/>
        <w:ind w:left="710" w:hanging="426"/>
        <w:jc w:val="center"/>
        <w:rPr>
          <w:rFonts w:ascii="Myriad Pro" w:hAnsi="Myriad Pro"/>
        </w:rPr>
      </w:pPr>
    </w:p>
    <w:p w14:paraId="72BBBEC5" w14:textId="27927C8F" w:rsidR="000E37A4" w:rsidRDefault="000E37A4" w:rsidP="00EB1CE3">
      <w:pPr>
        <w:widowControl w:val="0"/>
        <w:spacing w:after="0"/>
        <w:ind w:left="710" w:hanging="426"/>
        <w:jc w:val="center"/>
        <w:rPr>
          <w:rFonts w:ascii="Myriad Pro" w:hAnsi="Myriad Pro"/>
        </w:rPr>
      </w:pPr>
    </w:p>
    <w:p w14:paraId="39C1507E" w14:textId="4839C3BF" w:rsidR="000E37A4" w:rsidRDefault="000E37A4" w:rsidP="00EB1CE3">
      <w:pPr>
        <w:widowControl w:val="0"/>
        <w:spacing w:after="0"/>
        <w:ind w:left="710" w:hanging="426"/>
        <w:jc w:val="center"/>
        <w:rPr>
          <w:rFonts w:ascii="Myriad Pro" w:hAnsi="Myriad Pro"/>
        </w:rPr>
      </w:pPr>
    </w:p>
    <w:p w14:paraId="6B174549" w14:textId="76C9E59F" w:rsidR="000E37A4" w:rsidRDefault="000E37A4" w:rsidP="00EB1CE3">
      <w:pPr>
        <w:widowControl w:val="0"/>
        <w:spacing w:after="0"/>
        <w:ind w:left="710" w:hanging="426"/>
        <w:jc w:val="center"/>
        <w:rPr>
          <w:rFonts w:ascii="Myriad Pro" w:hAnsi="Myriad Pro"/>
        </w:rPr>
      </w:pPr>
    </w:p>
    <w:p w14:paraId="3A7AF860" w14:textId="1A975F35" w:rsidR="000E37A4" w:rsidRDefault="000E37A4" w:rsidP="00EB1CE3">
      <w:pPr>
        <w:widowControl w:val="0"/>
        <w:spacing w:after="0"/>
        <w:ind w:left="710" w:hanging="426"/>
        <w:jc w:val="center"/>
        <w:rPr>
          <w:rFonts w:ascii="Myriad Pro" w:hAnsi="Myriad Pro"/>
        </w:rPr>
      </w:pPr>
    </w:p>
    <w:p w14:paraId="3C2C300C" w14:textId="063C1441" w:rsidR="000E37A4" w:rsidRDefault="000E37A4" w:rsidP="00EB1CE3">
      <w:pPr>
        <w:widowControl w:val="0"/>
        <w:spacing w:after="0"/>
        <w:ind w:left="710" w:hanging="426"/>
        <w:jc w:val="center"/>
        <w:rPr>
          <w:rFonts w:ascii="Myriad Pro" w:hAnsi="Myriad Pro"/>
        </w:rPr>
      </w:pPr>
    </w:p>
    <w:p w14:paraId="49E1B790" w14:textId="734BE0C2" w:rsidR="000E37A4" w:rsidRDefault="000E37A4" w:rsidP="00EB1CE3">
      <w:pPr>
        <w:widowControl w:val="0"/>
        <w:spacing w:after="0"/>
        <w:ind w:left="710" w:hanging="426"/>
        <w:jc w:val="center"/>
        <w:rPr>
          <w:rFonts w:ascii="Myriad Pro" w:hAnsi="Myriad Pro"/>
        </w:rPr>
      </w:pPr>
    </w:p>
    <w:p w14:paraId="40FA5D53" w14:textId="5FDB13E4" w:rsidR="000E37A4" w:rsidRDefault="000E37A4" w:rsidP="00EB1CE3">
      <w:pPr>
        <w:widowControl w:val="0"/>
        <w:spacing w:after="0"/>
        <w:ind w:left="710" w:hanging="426"/>
        <w:jc w:val="center"/>
        <w:rPr>
          <w:rFonts w:ascii="Myriad Pro" w:hAnsi="Myriad Pro"/>
        </w:rPr>
      </w:pPr>
    </w:p>
    <w:p w14:paraId="7296EA64" w14:textId="22AAF2FE" w:rsidR="000E37A4" w:rsidRDefault="000E37A4" w:rsidP="00EB1CE3">
      <w:pPr>
        <w:widowControl w:val="0"/>
        <w:spacing w:after="0"/>
        <w:ind w:left="710" w:hanging="426"/>
        <w:jc w:val="center"/>
        <w:rPr>
          <w:rFonts w:ascii="Myriad Pro" w:hAnsi="Myriad Pro"/>
        </w:rPr>
      </w:pPr>
    </w:p>
    <w:p w14:paraId="1338CD12" w14:textId="051FFA5E" w:rsidR="000E37A4" w:rsidRDefault="000E37A4" w:rsidP="00EB1CE3">
      <w:pPr>
        <w:widowControl w:val="0"/>
        <w:spacing w:after="0"/>
        <w:ind w:left="710" w:hanging="426"/>
        <w:jc w:val="center"/>
        <w:rPr>
          <w:rFonts w:ascii="Myriad Pro" w:hAnsi="Myriad Pro"/>
        </w:rPr>
      </w:pPr>
    </w:p>
    <w:p w14:paraId="36D49EEC" w14:textId="15E1951C" w:rsidR="000E37A4" w:rsidRDefault="000E37A4" w:rsidP="00EB1CE3">
      <w:pPr>
        <w:widowControl w:val="0"/>
        <w:spacing w:after="0"/>
        <w:ind w:left="710" w:hanging="426"/>
        <w:jc w:val="center"/>
        <w:rPr>
          <w:rFonts w:ascii="Myriad Pro" w:hAnsi="Myriad Pro"/>
        </w:rPr>
      </w:pPr>
    </w:p>
    <w:p w14:paraId="0A2210B1" w14:textId="57E70EA5" w:rsidR="000E37A4" w:rsidRDefault="000E37A4" w:rsidP="00EB1CE3">
      <w:pPr>
        <w:widowControl w:val="0"/>
        <w:spacing w:after="0"/>
        <w:ind w:left="710" w:hanging="426"/>
        <w:jc w:val="center"/>
        <w:rPr>
          <w:rFonts w:ascii="Myriad Pro" w:hAnsi="Myriad Pro"/>
        </w:rPr>
      </w:pPr>
    </w:p>
    <w:p w14:paraId="5629C08F" w14:textId="1ACD0804" w:rsidR="000E37A4" w:rsidRDefault="000E37A4" w:rsidP="00EB1CE3">
      <w:pPr>
        <w:widowControl w:val="0"/>
        <w:spacing w:after="0"/>
        <w:ind w:left="710" w:hanging="426"/>
        <w:jc w:val="center"/>
        <w:rPr>
          <w:rFonts w:ascii="Myriad Pro" w:hAnsi="Myriad Pro"/>
        </w:rPr>
      </w:pPr>
    </w:p>
    <w:p w14:paraId="46B941AB" w14:textId="4C190A26" w:rsidR="000E37A4" w:rsidRDefault="000E37A4" w:rsidP="00EB1CE3">
      <w:pPr>
        <w:widowControl w:val="0"/>
        <w:spacing w:after="0"/>
        <w:ind w:left="710" w:hanging="426"/>
        <w:jc w:val="center"/>
        <w:rPr>
          <w:rFonts w:ascii="Myriad Pro" w:hAnsi="Myriad Pro"/>
        </w:rPr>
      </w:pPr>
    </w:p>
    <w:p w14:paraId="77A72327" w14:textId="61FC76B8" w:rsidR="000E37A4" w:rsidRDefault="000E37A4" w:rsidP="00EB1CE3">
      <w:pPr>
        <w:widowControl w:val="0"/>
        <w:spacing w:after="0"/>
        <w:ind w:left="710" w:hanging="426"/>
        <w:jc w:val="center"/>
        <w:rPr>
          <w:rFonts w:ascii="Myriad Pro" w:hAnsi="Myriad Pro"/>
        </w:rPr>
      </w:pPr>
    </w:p>
    <w:p w14:paraId="2D634BE2" w14:textId="5562EB2D" w:rsidR="000E37A4" w:rsidRDefault="000E37A4" w:rsidP="00EB1CE3">
      <w:pPr>
        <w:widowControl w:val="0"/>
        <w:spacing w:after="0"/>
        <w:ind w:left="710" w:hanging="426"/>
        <w:jc w:val="center"/>
        <w:rPr>
          <w:rFonts w:ascii="Myriad Pro" w:hAnsi="Myriad Pro"/>
        </w:rPr>
      </w:pPr>
    </w:p>
    <w:p w14:paraId="4EE50187" w14:textId="42786C43" w:rsidR="000E37A4" w:rsidRDefault="000E37A4" w:rsidP="00EB1CE3">
      <w:pPr>
        <w:widowControl w:val="0"/>
        <w:spacing w:after="0"/>
        <w:ind w:left="710" w:hanging="426"/>
        <w:jc w:val="center"/>
        <w:rPr>
          <w:rFonts w:ascii="Myriad Pro" w:hAnsi="Myriad Pro"/>
        </w:rPr>
      </w:pPr>
    </w:p>
    <w:p w14:paraId="20DE267A" w14:textId="0576CB86" w:rsidR="000E37A4" w:rsidRDefault="000E37A4" w:rsidP="00EB1CE3">
      <w:pPr>
        <w:widowControl w:val="0"/>
        <w:spacing w:after="0"/>
        <w:ind w:left="710" w:hanging="426"/>
        <w:jc w:val="center"/>
        <w:rPr>
          <w:rFonts w:ascii="Myriad Pro" w:hAnsi="Myriad Pro"/>
        </w:rPr>
      </w:pPr>
    </w:p>
    <w:p w14:paraId="1E5E99DD" w14:textId="2E418076" w:rsidR="000E37A4" w:rsidRDefault="000E37A4" w:rsidP="00084669">
      <w:pPr>
        <w:widowControl w:val="0"/>
        <w:spacing w:after="0"/>
        <w:rPr>
          <w:rFonts w:ascii="Myriad Pro" w:hAnsi="Myriad Pro"/>
        </w:rPr>
      </w:pPr>
    </w:p>
    <w:p w14:paraId="21EA0C28" w14:textId="2AE1137A" w:rsidR="000E37A4" w:rsidRDefault="000E37A4" w:rsidP="00EB1CE3">
      <w:pPr>
        <w:widowControl w:val="0"/>
        <w:spacing w:after="0"/>
        <w:ind w:left="710" w:hanging="426"/>
        <w:jc w:val="center"/>
        <w:rPr>
          <w:rFonts w:ascii="Myriad Pro" w:hAnsi="Myriad Pro"/>
        </w:rPr>
      </w:pPr>
    </w:p>
    <w:p w14:paraId="17B50AF6" w14:textId="17723877" w:rsidR="000E37A4" w:rsidRDefault="000E37A4" w:rsidP="00EB1CE3">
      <w:pPr>
        <w:widowControl w:val="0"/>
        <w:spacing w:after="0"/>
        <w:ind w:left="710" w:hanging="426"/>
        <w:jc w:val="center"/>
        <w:rPr>
          <w:rFonts w:ascii="Myriad Pro" w:hAnsi="Myriad Pro"/>
        </w:rPr>
      </w:pPr>
    </w:p>
    <w:p w14:paraId="13ECF072" w14:textId="03D0F645" w:rsidR="000E37A4" w:rsidRDefault="000E37A4" w:rsidP="00EB1CE3">
      <w:pPr>
        <w:widowControl w:val="0"/>
        <w:spacing w:after="0"/>
        <w:ind w:left="710" w:hanging="426"/>
        <w:jc w:val="center"/>
        <w:rPr>
          <w:rFonts w:ascii="Myriad Pro" w:hAnsi="Myriad Pro"/>
        </w:rPr>
      </w:pPr>
    </w:p>
    <w:sectPr w:rsidR="000E37A4" w:rsidSect="00F84881">
      <w:headerReference w:type="default" r:id="rId10"/>
      <w:footerReference w:type="default" r:id="rId11"/>
      <w:pgSz w:w="11906" w:h="16838"/>
      <w:pgMar w:top="1417" w:right="1417" w:bottom="1417" w:left="1417" w:header="567" w:footer="567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B5EF2D" w14:textId="77777777" w:rsidR="000642CC" w:rsidRDefault="000642CC">
      <w:pPr>
        <w:spacing w:after="0" w:line="240" w:lineRule="auto"/>
      </w:pPr>
      <w:r>
        <w:separator/>
      </w:r>
    </w:p>
  </w:endnote>
  <w:endnote w:type="continuationSeparator" w:id="0">
    <w:p w14:paraId="6D5F3809" w14:textId="77777777" w:rsidR="000642CC" w:rsidRDefault="00064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E5322" w14:textId="77777777" w:rsidR="00003DB1" w:rsidRDefault="00A735FB" w:rsidP="00895851">
    <w:pPr>
      <w:pStyle w:val="Stopka"/>
      <w:spacing w:after="120" w:line="240" w:lineRule="auto"/>
      <w:rPr>
        <w:sz w:val="18"/>
        <w:szCs w:val="18"/>
        <w:lang w:val="pl-PL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1824" behindDoc="1" locked="0" layoutInCell="1" allowOverlap="1" wp14:anchorId="32E5D016" wp14:editId="356CA739">
              <wp:simplePos x="0" y="0"/>
              <wp:positionH relativeFrom="page">
                <wp:posOffset>704850</wp:posOffset>
              </wp:positionH>
              <wp:positionV relativeFrom="paragraph">
                <wp:posOffset>83185</wp:posOffset>
              </wp:positionV>
              <wp:extent cx="6172200" cy="0"/>
              <wp:effectExtent l="9525" t="6985" r="9525" b="12065"/>
              <wp:wrapNone/>
              <wp:docPr id="1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360" cap="sq">
                        <a:solidFill>
                          <a:srgbClr val="4A7EBB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2B273D" id="Łącznik prostoliniowy 3" o:spid="_x0000_s1026" style="position:absolute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5.5pt,6.55pt" to="541.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" strokecolor="#4a7ebb" strokeweight=".26mm">
              <v:stroke joinstyle="miter" endcap="square"/>
              <w10:wrap anchorx="page"/>
            </v:line>
          </w:pict>
        </mc:Fallback>
      </mc:AlternateContent>
    </w:r>
  </w:p>
  <w:p w14:paraId="1407F66D" w14:textId="1D8A698E" w:rsidR="00D0746B" w:rsidRDefault="00D0746B" w:rsidP="009F442D">
    <w:pPr>
      <w:pStyle w:val="Stopka"/>
      <w:spacing w:after="0" w:line="240" w:lineRule="auto"/>
      <w:jc w:val="center"/>
      <w:rPr>
        <w:sz w:val="18"/>
        <w:szCs w:val="18"/>
        <w:lang w:val="pl-PL"/>
      </w:rPr>
    </w:pPr>
    <w:r>
      <w:rPr>
        <w:sz w:val="18"/>
        <w:szCs w:val="18"/>
        <w:lang w:val="pl-PL"/>
      </w:rPr>
      <w:t xml:space="preserve">Umowa szkolenia </w:t>
    </w:r>
    <w:r w:rsidR="00D776E2">
      <w:rPr>
        <w:sz w:val="18"/>
        <w:szCs w:val="18"/>
        <w:lang w:val="pl-PL"/>
      </w:rPr>
      <w:t>w zakresie kwalifikacji na przewóz osób</w:t>
    </w:r>
  </w:p>
  <w:p w14:paraId="10857A7C" w14:textId="77777777" w:rsidR="00003DB1" w:rsidRDefault="007750C3" w:rsidP="00F84881">
    <w:pPr>
      <w:pStyle w:val="Stopka"/>
      <w:spacing w:after="0" w:line="240" w:lineRule="auto"/>
      <w:jc w:val="center"/>
      <w:rPr>
        <w:sz w:val="18"/>
        <w:szCs w:val="18"/>
        <w:lang w:val="pl-PL"/>
      </w:rPr>
    </w:pPr>
    <w:r>
      <w:rPr>
        <w:sz w:val="18"/>
        <w:szCs w:val="18"/>
      </w:rPr>
      <w:t xml:space="preserve">Strona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\*Arabic </w:instrText>
    </w:r>
    <w:r>
      <w:rPr>
        <w:sz w:val="18"/>
        <w:szCs w:val="18"/>
      </w:rPr>
      <w:fldChar w:fldCharType="separate"/>
    </w:r>
    <w:r w:rsidR="0051116B">
      <w:rPr>
        <w:noProof/>
        <w:sz w:val="18"/>
        <w:szCs w:val="18"/>
      </w:rPr>
      <w:t>3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\*Arabic </w:instrText>
    </w:r>
    <w:r>
      <w:rPr>
        <w:sz w:val="18"/>
        <w:szCs w:val="18"/>
      </w:rPr>
      <w:fldChar w:fldCharType="separate"/>
    </w:r>
    <w:r w:rsidR="0051116B">
      <w:rPr>
        <w:noProof/>
        <w:sz w:val="18"/>
        <w:szCs w:val="18"/>
      </w:rPr>
      <w:t>6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80AFAD" w14:textId="77777777" w:rsidR="000642CC" w:rsidRDefault="000642CC">
      <w:pPr>
        <w:spacing w:after="0" w:line="240" w:lineRule="auto"/>
      </w:pPr>
      <w:r>
        <w:separator/>
      </w:r>
    </w:p>
  </w:footnote>
  <w:footnote w:type="continuationSeparator" w:id="0">
    <w:p w14:paraId="7FEBBA73" w14:textId="77777777" w:rsidR="000642CC" w:rsidRDefault="000642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1A981" w14:textId="3A4BEF1B" w:rsidR="00A55B51" w:rsidRPr="004B28AA" w:rsidRDefault="004B28AA" w:rsidP="004B28AA">
    <w:pPr>
      <w:pStyle w:val="Nagwek"/>
      <w:pBdr>
        <w:bottom w:val="single" w:sz="4" w:space="1" w:color="auto"/>
      </w:pBdr>
      <w:tabs>
        <w:tab w:val="left" w:pos="6726"/>
      </w:tabs>
      <w:spacing w:after="120"/>
      <w:jc w:val="right"/>
      <w:rPr>
        <w:sz w:val="16"/>
        <w:szCs w:val="16"/>
      </w:rPr>
    </w:pPr>
    <w:r>
      <w:rPr>
        <w:noProof/>
      </w:rPr>
      <w:drawing>
        <wp:inline distT="0" distB="0" distL="0" distR="0" wp14:anchorId="0D681610" wp14:editId="786709E4">
          <wp:extent cx="1952625" cy="381000"/>
          <wp:effectExtent l="0" t="0" r="952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381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 w:rsidRPr="00C90FFF">
      <w:rPr>
        <w:i/>
        <w:sz w:val="16"/>
        <w:szCs w:val="16"/>
        <w:lang w:val="pl-PL"/>
      </w:rPr>
      <w:t xml:space="preserve">Umowa </w:t>
    </w:r>
    <w:r>
      <w:rPr>
        <w:i/>
        <w:sz w:val="16"/>
        <w:szCs w:val="16"/>
        <w:lang w:val="pl-PL"/>
      </w:rPr>
      <w:t>nr ……………………………………..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  <w:color w:val="000000"/>
        <w:lang w:eastAsia="pl-PL" w:bidi="pl-PL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Lucida Sans Unicode" w:cs="Arial"/>
        <w:b/>
        <w:lang w:eastAsia="pl-PL" w:bidi="pl-PL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 w:hint="default"/>
        <w:b/>
        <w:lang w:eastAsia="pl-PL" w:bidi="pl-PL"/>
      </w:rPr>
    </w:lvl>
  </w:abstractNum>
  <w:abstractNum w:abstractNumId="4" w15:restartNumberingAfterBreak="0">
    <w:nsid w:val="00000005"/>
    <w:multiLevelType w:val="multi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eastAsia="Lucida Sans Unicode" w:cs="Arial"/>
        <w:b/>
        <w:iCs/>
        <w:shd w:val="clear" w:color="auto" w:fill="FFFF00"/>
        <w:lang w:eastAsia="pl-PL" w:bidi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00000006"/>
    <w:name w:val="WW8Num5"/>
    <w:lvl w:ilvl="0">
      <w:start w:val="1"/>
      <w:numFmt w:val="lowerLetter"/>
      <w:lvlText w:val="%1."/>
      <w:lvlJc w:val="left"/>
      <w:pPr>
        <w:tabs>
          <w:tab w:val="num" w:pos="0"/>
        </w:tabs>
        <w:ind w:left="1004" w:hanging="360"/>
      </w:pPr>
      <w:rPr>
        <w:rFonts w:eastAsia="Lucida Sans Unicode" w:cs="Arial"/>
        <w:b w:val="0"/>
        <w:lang w:eastAsia="pl-PL" w:bidi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>
        <w:rFonts w:eastAsia="Lucida Sans Unicode" w:cs="Arial"/>
        <w:lang w:eastAsia="pl-PL" w:bidi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  <w:lang w:eastAsia="pl-PL" w:bidi="pl-PL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Lucida Sans Unicode" w:cs="Times New Roman"/>
        <w:b/>
        <w:shd w:val="clear" w:color="auto" w:fill="FFFF00"/>
        <w:lang w:eastAsia="pl-PL" w:bidi="pl-P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Lucida Sans Unicode" w:cs="Arial"/>
        <w:b/>
        <w:iCs/>
        <w:shd w:val="clear" w:color="auto" w:fill="FFFF00"/>
        <w:lang w:eastAsia="pl-PL" w:bidi="pl-P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Lucida Sans Unicode" w:cs="Arial"/>
        <w:lang w:eastAsia="pl-PL" w:bidi="pl-P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" w:hint="default"/>
        <w:shd w:val="clear" w:color="auto" w:fill="FFFF00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Times New Roman"/>
        <w:b/>
        <w:lang w:eastAsia="pl-PL" w:bidi="pl-PL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Arial"/>
        <w:b/>
        <w:lang w:eastAsia="pl-PL" w:bidi="pl-PL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  <w:lang w:eastAsia="pl-PL" w:bidi="pl-PL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Lucida Sans Unicode" w:cs="Arial"/>
        <w:b/>
        <w:lang w:eastAsia="pl-PL" w:bidi="pl-PL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Lucida Sans Unicode" w:cs="Arial"/>
        <w:b/>
        <w:lang w:eastAsia="pl-PL" w:bidi="pl-PL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b/>
        <w:i w:val="0"/>
      </w:rPr>
    </w:lvl>
  </w:abstractNum>
  <w:abstractNum w:abstractNumId="17" w15:restartNumberingAfterBreak="0">
    <w:nsid w:val="00000014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Lucida Sans Unicode" w:cs="Arial"/>
        <w:b/>
        <w:lang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5"/>
    <w:multiLevelType w:val="multilevel"/>
    <w:tmpl w:val="E7647AE4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Lucida Sans Unicode" w:cs="Arial" w:hint="default"/>
        <w:b/>
        <w:lang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00000016"/>
    <w:multiLevelType w:val="multilevel"/>
    <w:tmpl w:val="B0309572"/>
    <w:lvl w:ilvl="0">
      <w:start w:val="1"/>
      <w:numFmt w:val="lowerLetter"/>
      <w:lvlText w:val="%1."/>
      <w:lvlJc w:val="left"/>
      <w:pPr>
        <w:tabs>
          <w:tab w:val="num" w:pos="0"/>
        </w:tabs>
        <w:ind w:left="1004" w:hanging="360"/>
      </w:pPr>
      <w:rPr>
        <w:rFonts w:eastAsia="Lucida Sans Unicode" w:cs="Arial"/>
        <w:b w:val="0"/>
        <w:lang w:eastAsia="pl-PL" w:bidi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24" w:hanging="360"/>
      </w:pPr>
      <w:rPr>
        <w:rFonts w:hint="default"/>
        <w:b/>
        <w:bCs/>
        <w:lang w:eastAsia="pl-PL" w:bidi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20" w15:restartNumberingAfterBreak="0">
    <w:nsid w:val="00000017"/>
    <w:multiLevelType w:val="multilevel"/>
    <w:tmpl w:val="F002361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lang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9"/>
    <w:multiLevelType w:val="multilevel"/>
    <w:tmpl w:val="000000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Arial"/>
        <w:b/>
        <w:lang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A"/>
    <w:multiLevelType w:val="multilevel"/>
    <w:tmpl w:val="31B20A5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Myriad Pro" w:eastAsia="Times New Roman" w:hAnsi="Myriad Pro" w:cs="Times New Roman" w:hint="default"/>
        <w:b/>
        <w:lang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B"/>
    <w:multiLevelType w:val="multilevel"/>
    <w:tmpl w:val="99F843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Myriad Pro" w:eastAsia="Lucida Sans Unicode" w:hAnsi="Myriad Pro" w:cs="Symbol" w:hint="default"/>
        <w:b/>
        <w:lang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C"/>
    <w:multiLevelType w:val="multilevel"/>
    <w:tmpl w:val="0000001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Lucida Sans Unicode" w:cs="Arial"/>
        <w:b/>
        <w:lang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DE659C4"/>
    <w:multiLevelType w:val="hybridMultilevel"/>
    <w:tmpl w:val="249CC336"/>
    <w:name w:val="WW8Num162"/>
    <w:lvl w:ilvl="0" w:tplc="45B220F2">
      <w:start w:val="1"/>
      <w:numFmt w:val="decimal"/>
      <w:lvlText w:val="%1."/>
      <w:lvlJc w:val="left"/>
      <w:pPr>
        <w:ind w:left="284" w:hanging="284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182B5A17"/>
    <w:multiLevelType w:val="hybridMultilevel"/>
    <w:tmpl w:val="80DABEC4"/>
    <w:lvl w:ilvl="0" w:tplc="E53A6FC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E1F0A7E"/>
    <w:multiLevelType w:val="hybridMultilevel"/>
    <w:tmpl w:val="66CAC8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FBF3185"/>
    <w:multiLevelType w:val="hybridMultilevel"/>
    <w:tmpl w:val="53C2C18C"/>
    <w:lvl w:ilvl="0" w:tplc="932EF7C8">
      <w:start w:val="5"/>
      <w:numFmt w:val="decimal"/>
      <w:lvlText w:val="%1."/>
      <w:lvlJc w:val="left"/>
      <w:pPr>
        <w:ind w:left="720" w:hanging="720"/>
      </w:pPr>
      <w:rPr>
        <w:rFonts w:hint="default"/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246F59"/>
    <w:multiLevelType w:val="multilevel"/>
    <w:tmpl w:val="10BC4D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/>
        <w:lang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5C735E8E"/>
    <w:multiLevelType w:val="hybridMultilevel"/>
    <w:tmpl w:val="875A1B2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  <w:lang w:eastAsia="pl-PL" w:bidi="pl-PL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 w15:restartNumberingAfterBreak="0">
    <w:nsid w:val="60C079CD"/>
    <w:multiLevelType w:val="hybridMultilevel"/>
    <w:tmpl w:val="053E8D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2360985"/>
    <w:multiLevelType w:val="hybridMultilevel"/>
    <w:tmpl w:val="35C066AC"/>
    <w:lvl w:ilvl="0" w:tplc="762634FE">
      <w:start w:val="1"/>
      <w:numFmt w:val="decimal"/>
      <w:lvlText w:val="%1."/>
      <w:lvlJc w:val="left"/>
      <w:pPr>
        <w:ind w:left="720" w:hanging="360"/>
      </w:pPr>
      <w:rPr>
        <w:rFonts w:eastAsia="Lucida Sans Unicode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AC3C98"/>
    <w:multiLevelType w:val="hybridMultilevel"/>
    <w:tmpl w:val="ACDCE1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451A45"/>
    <w:multiLevelType w:val="hybridMultilevel"/>
    <w:tmpl w:val="E070AE2A"/>
    <w:lvl w:ilvl="0" w:tplc="C48CC3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6009577">
    <w:abstractNumId w:val="0"/>
  </w:num>
  <w:num w:numId="2" w16cid:durableId="1184783661">
    <w:abstractNumId w:val="16"/>
  </w:num>
  <w:num w:numId="3" w16cid:durableId="1674839227">
    <w:abstractNumId w:val="17"/>
  </w:num>
  <w:num w:numId="4" w16cid:durableId="775637586">
    <w:abstractNumId w:val="18"/>
  </w:num>
  <w:num w:numId="5" w16cid:durableId="837769737">
    <w:abstractNumId w:val="19"/>
  </w:num>
  <w:num w:numId="6" w16cid:durableId="327103306">
    <w:abstractNumId w:val="20"/>
  </w:num>
  <w:num w:numId="7" w16cid:durableId="584992814">
    <w:abstractNumId w:val="21"/>
  </w:num>
  <w:num w:numId="8" w16cid:durableId="1719158305">
    <w:abstractNumId w:val="22"/>
  </w:num>
  <w:num w:numId="9" w16cid:durableId="79182395">
    <w:abstractNumId w:val="23"/>
  </w:num>
  <w:num w:numId="10" w16cid:durableId="529756981">
    <w:abstractNumId w:val="24"/>
  </w:num>
  <w:num w:numId="11" w16cid:durableId="1856189124">
    <w:abstractNumId w:val="29"/>
  </w:num>
  <w:num w:numId="12" w16cid:durableId="124353685">
    <w:abstractNumId w:val="28"/>
  </w:num>
  <w:num w:numId="13" w16cid:durableId="1074352576">
    <w:abstractNumId w:val="34"/>
  </w:num>
  <w:num w:numId="14" w16cid:durableId="1081684804">
    <w:abstractNumId w:val="32"/>
  </w:num>
  <w:num w:numId="15" w16cid:durableId="2023390506">
    <w:abstractNumId w:val="26"/>
  </w:num>
  <w:num w:numId="16" w16cid:durableId="292060244">
    <w:abstractNumId w:val="30"/>
  </w:num>
  <w:num w:numId="17" w16cid:durableId="1179387784">
    <w:abstractNumId w:val="33"/>
  </w:num>
  <w:num w:numId="18" w16cid:durableId="70935126">
    <w:abstractNumId w:val="25"/>
  </w:num>
  <w:num w:numId="19" w16cid:durableId="1273591112">
    <w:abstractNumId w:val="27"/>
  </w:num>
  <w:num w:numId="20" w16cid:durableId="2092389465">
    <w:abstractNumId w:val="3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5FB"/>
    <w:rsid w:val="00003DB1"/>
    <w:rsid w:val="000136F7"/>
    <w:rsid w:val="000256D7"/>
    <w:rsid w:val="00031179"/>
    <w:rsid w:val="000402D8"/>
    <w:rsid w:val="00040869"/>
    <w:rsid w:val="00040E78"/>
    <w:rsid w:val="0005402F"/>
    <w:rsid w:val="0005595B"/>
    <w:rsid w:val="000633C4"/>
    <w:rsid w:val="000642CC"/>
    <w:rsid w:val="000666E8"/>
    <w:rsid w:val="000675DE"/>
    <w:rsid w:val="00072A86"/>
    <w:rsid w:val="000817F3"/>
    <w:rsid w:val="00083586"/>
    <w:rsid w:val="00084669"/>
    <w:rsid w:val="0009208F"/>
    <w:rsid w:val="000932A2"/>
    <w:rsid w:val="000B2592"/>
    <w:rsid w:val="000B68DB"/>
    <w:rsid w:val="000C056C"/>
    <w:rsid w:val="000C2376"/>
    <w:rsid w:val="000D66B7"/>
    <w:rsid w:val="000E2CDC"/>
    <w:rsid w:val="000E37A4"/>
    <w:rsid w:val="000E3F1C"/>
    <w:rsid w:val="000E4C86"/>
    <w:rsid w:val="00106B9C"/>
    <w:rsid w:val="00113CBF"/>
    <w:rsid w:val="00134B10"/>
    <w:rsid w:val="001467B0"/>
    <w:rsid w:val="0018685F"/>
    <w:rsid w:val="00196541"/>
    <w:rsid w:val="001A44B6"/>
    <w:rsid w:val="001B296E"/>
    <w:rsid w:val="001E1AB1"/>
    <w:rsid w:val="001E2A78"/>
    <w:rsid w:val="001E777E"/>
    <w:rsid w:val="001F02C6"/>
    <w:rsid w:val="001F0BF2"/>
    <w:rsid w:val="002017D3"/>
    <w:rsid w:val="00204DEE"/>
    <w:rsid w:val="0021773E"/>
    <w:rsid w:val="0022257D"/>
    <w:rsid w:val="002274BE"/>
    <w:rsid w:val="00230AAE"/>
    <w:rsid w:val="002416DF"/>
    <w:rsid w:val="00243771"/>
    <w:rsid w:val="00246B13"/>
    <w:rsid w:val="00246E98"/>
    <w:rsid w:val="00250423"/>
    <w:rsid w:val="002568A4"/>
    <w:rsid w:val="00272647"/>
    <w:rsid w:val="00275C03"/>
    <w:rsid w:val="002801B3"/>
    <w:rsid w:val="002809C4"/>
    <w:rsid w:val="002827A8"/>
    <w:rsid w:val="002924FD"/>
    <w:rsid w:val="002B3B3C"/>
    <w:rsid w:val="002B4DD3"/>
    <w:rsid w:val="002C0555"/>
    <w:rsid w:val="002C29D5"/>
    <w:rsid w:val="002C6517"/>
    <w:rsid w:val="002E12B3"/>
    <w:rsid w:val="002E727F"/>
    <w:rsid w:val="002F4ED1"/>
    <w:rsid w:val="00311237"/>
    <w:rsid w:val="003116BF"/>
    <w:rsid w:val="00325FF3"/>
    <w:rsid w:val="0032673B"/>
    <w:rsid w:val="00327556"/>
    <w:rsid w:val="0035275B"/>
    <w:rsid w:val="00353217"/>
    <w:rsid w:val="00354E73"/>
    <w:rsid w:val="003560D3"/>
    <w:rsid w:val="00360653"/>
    <w:rsid w:val="00363C7E"/>
    <w:rsid w:val="00376763"/>
    <w:rsid w:val="00385D28"/>
    <w:rsid w:val="00390892"/>
    <w:rsid w:val="003963B7"/>
    <w:rsid w:val="003B1350"/>
    <w:rsid w:val="003B251A"/>
    <w:rsid w:val="003B5850"/>
    <w:rsid w:val="003E4912"/>
    <w:rsid w:val="003E51BB"/>
    <w:rsid w:val="003E6B5C"/>
    <w:rsid w:val="003E7CD3"/>
    <w:rsid w:val="003F5076"/>
    <w:rsid w:val="0041443D"/>
    <w:rsid w:val="00426A6C"/>
    <w:rsid w:val="00426F24"/>
    <w:rsid w:val="0042756C"/>
    <w:rsid w:val="0044227B"/>
    <w:rsid w:val="00446077"/>
    <w:rsid w:val="004523AF"/>
    <w:rsid w:val="00454CB0"/>
    <w:rsid w:val="00491FA3"/>
    <w:rsid w:val="0049697B"/>
    <w:rsid w:val="004B10A2"/>
    <w:rsid w:val="004B2367"/>
    <w:rsid w:val="004B28AA"/>
    <w:rsid w:val="004B3727"/>
    <w:rsid w:val="004C69BB"/>
    <w:rsid w:val="004E5A01"/>
    <w:rsid w:val="004F044B"/>
    <w:rsid w:val="00501BCE"/>
    <w:rsid w:val="0051116B"/>
    <w:rsid w:val="0052022E"/>
    <w:rsid w:val="0052029F"/>
    <w:rsid w:val="005371D9"/>
    <w:rsid w:val="00540261"/>
    <w:rsid w:val="00551B37"/>
    <w:rsid w:val="005775F9"/>
    <w:rsid w:val="00583802"/>
    <w:rsid w:val="00585604"/>
    <w:rsid w:val="005A209C"/>
    <w:rsid w:val="005B7E0E"/>
    <w:rsid w:val="005C6EA1"/>
    <w:rsid w:val="005D43CC"/>
    <w:rsid w:val="005E622A"/>
    <w:rsid w:val="005F1090"/>
    <w:rsid w:val="005F344A"/>
    <w:rsid w:val="005F4A88"/>
    <w:rsid w:val="00607352"/>
    <w:rsid w:val="00607C51"/>
    <w:rsid w:val="006150C6"/>
    <w:rsid w:val="00616A4D"/>
    <w:rsid w:val="0061702A"/>
    <w:rsid w:val="006215CE"/>
    <w:rsid w:val="006321E0"/>
    <w:rsid w:val="00644B12"/>
    <w:rsid w:val="00646BB3"/>
    <w:rsid w:val="00652C38"/>
    <w:rsid w:val="00656CFA"/>
    <w:rsid w:val="0067108C"/>
    <w:rsid w:val="006835E0"/>
    <w:rsid w:val="006902CA"/>
    <w:rsid w:val="00696AC8"/>
    <w:rsid w:val="00696D36"/>
    <w:rsid w:val="00697F6D"/>
    <w:rsid w:val="006A1017"/>
    <w:rsid w:val="006B0149"/>
    <w:rsid w:val="006D77B4"/>
    <w:rsid w:val="006F2A60"/>
    <w:rsid w:val="006F2F05"/>
    <w:rsid w:val="006F3D0C"/>
    <w:rsid w:val="006F68F3"/>
    <w:rsid w:val="007114ED"/>
    <w:rsid w:val="00712F7A"/>
    <w:rsid w:val="0071344E"/>
    <w:rsid w:val="00720328"/>
    <w:rsid w:val="00722CBE"/>
    <w:rsid w:val="00733D0E"/>
    <w:rsid w:val="007347E1"/>
    <w:rsid w:val="00746B2E"/>
    <w:rsid w:val="00766B97"/>
    <w:rsid w:val="007706BB"/>
    <w:rsid w:val="007750C3"/>
    <w:rsid w:val="0078224B"/>
    <w:rsid w:val="007964CE"/>
    <w:rsid w:val="007A4800"/>
    <w:rsid w:val="008039D8"/>
    <w:rsid w:val="0081608E"/>
    <w:rsid w:val="008200B4"/>
    <w:rsid w:val="00841832"/>
    <w:rsid w:val="00847365"/>
    <w:rsid w:val="008606EA"/>
    <w:rsid w:val="00866A62"/>
    <w:rsid w:val="00871D8E"/>
    <w:rsid w:val="00886321"/>
    <w:rsid w:val="00895851"/>
    <w:rsid w:val="008A0678"/>
    <w:rsid w:val="008A6B63"/>
    <w:rsid w:val="008C28B5"/>
    <w:rsid w:val="008C3F4D"/>
    <w:rsid w:val="008C7502"/>
    <w:rsid w:val="008D2926"/>
    <w:rsid w:val="008D4B50"/>
    <w:rsid w:val="008D7030"/>
    <w:rsid w:val="008E4B1F"/>
    <w:rsid w:val="00923156"/>
    <w:rsid w:val="00924E03"/>
    <w:rsid w:val="00961006"/>
    <w:rsid w:val="00970A7C"/>
    <w:rsid w:val="009777AD"/>
    <w:rsid w:val="00977CA2"/>
    <w:rsid w:val="00980A43"/>
    <w:rsid w:val="009A1895"/>
    <w:rsid w:val="009A6847"/>
    <w:rsid w:val="009B1A74"/>
    <w:rsid w:val="009D4DCC"/>
    <w:rsid w:val="009E6FC7"/>
    <w:rsid w:val="009F08FB"/>
    <w:rsid w:val="009F2A23"/>
    <w:rsid w:val="009F3244"/>
    <w:rsid w:val="009F442D"/>
    <w:rsid w:val="009F50B8"/>
    <w:rsid w:val="00A1092F"/>
    <w:rsid w:val="00A22405"/>
    <w:rsid w:val="00A241D4"/>
    <w:rsid w:val="00A27910"/>
    <w:rsid w:val="00A36363"/>
    <w:rsid w:val="00A420F5"/>
    <w:rsid w:val="00A52218"/>
    <w:rsid w:val="00A55B51"/>
    <w:rsid w:val="00A735FB"/>
    <w:rsid w:val="00A90928"/>
    <w:rsid w:val="00A954EA"/>
    <w:rsid w:val="00A97E07"/>
    <w:rsid w:val="00AA10DA"/>
    <w:rsid w:val="00AA6956"/>
    <w:rsid w:val="00AB0AA6"/>
    <w:rsid w:val="00AB407B"/>
    <w:rsid w:val="00AB6D8D"/>
    <w:rsid w:val="00AB75DA"/>
    <w:rsid w:val="00AC15BA"/>
    <w:rsid w:val="00AC5687"/>
    <w:rsid w:val="00AD2745"/>
    <w:rsid w:val="00AE1D22"/>
    <w:rsid w:val="00AF46A9"/>
    <w:rsid w:val="00B07AC7"/>
    <w:rsid w:val="00B204DE"/>
    <w:rsid w:val="00B22C78"/>
    <w:rsid w:val="00B27004"/>
    <w:rsid w:val="00B52E25"/>
    <w:rsid w:val="00B54C79"/>
    <w:rsid w:val="00B65CF8"/>
    <w:rsid w:val="00B9133B"/>
    <w:rsid w:val="00B928DB"/>
    <w:rsid w:val="00BA2ADF"/>
    <w:rsid w:val="00BC1504"/>
    <w:rsid w:val="00BD1C14"/>
    <w:rsid w:val="00BD3ED2"/>
    <w:rsid w:val="00BD694C"/>
    <w:rsid w:val="00BE0228"/>
    <w:rsid w:val="00BF05A5"/>
    <w:rsid w:val="00BF47E3"/>
    <w:rsid w:val="00BF5060"/>
    <w:rsid w:val="00C16BE1"/>
    <w:rsid w:val="00C33BA5"/>
    <w:rsid w:val="00C35A7F"/>
    <w:rsid w:val="00C41D2E"/>
    <w:rsid w:val="00C50381"/>
    <w:rsid w:val="00C52D80"/>
    <w:rsid w:val="00C54B93"/>
    <w:rsid w:val="00C56B5C"/>
    <w:rsid w:val="00C81CF4"/>
    <w:rsid w:val="00C8434F"/>
    <w:rsid w:val="00C8523F"/>
    <w:rsid w:val="00C86DD4"/>
    <w:rsid w:val="00C86FC0"/>
    <w:rsid w:val="00C91D69"/>
    <w:rsid w:val="00C922E4"/>
    <w:rsid w:val="00CA4F63"/>
    <w:rsid w:val="00CC5AD3"/>
    <w:rsid w:val="00CE0373"/>
    <w:rsid w:val="00CE41F1"/>
    <w:rsid w:val="00CE518A"/>
    <w:rsid w:val="00CE6DE2"/>
    <w:rsid w:val="00CF098B"/>
    <w:rsid w:val="00CF7A91"/>
    <w:rsid w:val="00D00FC2"/>
    <w:rsid w:val="00D04BA2"/>
    <w:rsid w:val="00D05D89"/>
    <w:rsid w:val="00D0746B"/>
    <w:rsid w:val="00D15775"/>
    <w:rsid w:val="00D16F15"/>
    <w:rsid w:val="00D40FAE"/>
    <w:rsid w:val="00D5043B"/>
    <w:rsid w:val="00D776E2"/>
    <w:rsid w:val="00D827CC"/>
    <w:rsid w:val="00D855DB"/>
    <w:rsid w:val="00DA0210"/>
    <w:rsid w:val="00DA2412"/>
    <w:rsid w:val="00DA6663"/>
    <w:rsid w:val="00DB0ED8"/>
    <w:rsid w:val="00DB3887"/>
    <w:rsid w:val="00DB6A48"/>
    <w:rsid w:val="00DC15C6"/>
    <w:rsid w:val="00DD24B6"/>
    <w:rsid w:val="00DD3520"/>
    <w:rsid w:val="00DE340F"/>
    <w:rsid w:val="00DE6E6F"/>
    <w:rsid w:val="00DF121E"/>
    <w:rsid w:val="00DF4D40"/>
    <w:rsid w:val="00DF72B8"/>
    <w:rsid w:val="00E40B5B"/>
    <w:rsid w:val="00E46E85"/>
    <w:rsid w:val="00E474D9"/>
    <w:rsid w:val="00E81889"/>
    <w:rsid w:val="00E820EA"/>
    <w:rsid w:val="00E968CB"/>
    <w:rsid w:val="00EA0A45"/>
    <w:rsid w:val="00EA3986"/>
    <w:rsid w:val="00EA7575"/>
    <w:rsid w:val="00EB1CE3"/>
    <w:rsid w:val="00EB2838"/>
    <w:rsid w:val="00ED3DA1"/>
    <w:rsid w:val="00EF4C32"/>
    <w:rsid w:val="00F020B6"/>
    <w:rsid w:val="00F12665"/>
    <w:rsid w:val="00F151B5"/>
    <w:rsid w:val="00F1657D"/>
    <w:rsid w:val="00F16A48"/>
    <w:rsid w:val="00F17411"/>
    <w:rsid w:val="00F30C30"/>
    <w:rsid w:val="00F31582"/>
    <w:rsid w:val="00F3230F"/>
    <w:rsid w:val="00F34A7A"/>
    <w:rsid w:val="00F41B29"/>
    <w:rsid w:val="00F4276E"/>
    <w:rsid w:val="00F44140"/>
    <w:rsid w:val="00F65F6E"/>
    <w:rsid w:val="00F711AD"/>
    <w:rsid w:val="00F769D1"/>
    <w:rsid w:val="00F84881"/>
    <w:rsid w:val="00F91B10"/>
    <w:rsid w:val="00FB1A6A"/>
    <w:rsid w:val="00FB30A8"/>
    <w:rsid w:val="00FC3926"/>
    <w:rsid w:val="00FD2228"/>
    <w:rsid w:val="00FD2733"/>
    <w:rsid w:val="00FD5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DB5E96E"/>
  <w15:docId w15:val="{A34B6866-EBF3-418C-A3BD-5DA6426F7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720"/>
      <w:outlineLvl w:val="0"/>
    </w:pPr>
    <w:rPr>
      <w:rFonts w:ascii="Verdana" w:hAnsi="Verdana" w:cs="Verdan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Arial" w:hint="default"/>
      <w:color w:val="000000"/>
      <w:lang w:eastAsia="pl-PL" w:bidi="pl-PL"/>
    </w:rPr>
  </w:style>
  <w:style w:type="character" w:customStyle="1" w:styleId="WW8Num2z0">
    <w:name w:val="WW8Num2z0"/>
    <w:rPr>
      <w:rFonts w:eastAsia="Lucida Sans Unicode" w:cs="Arial"/>
      <w:b/>
      <w:lang w:eastAsia="pl-PL" w:bidi="pl-PL"/>
    </w:rPr>
  </w:style>
  <w:style w:type="character" w:customStyle="1" w:styleId="WW8Num3z0">
    <w:name w:val="WW8Num3z0"/>
    <w:rPr>
      <w:rFonts w:ascii="Symbol" w:eastAsia="Lucida Sans Unicode" w:hAnsi="Symbol" w:cs="Symbol" w:hint="default"/>
      <w:b/>
      <w:lang w:eastAsia="pl-PL" w:bidi="pl-PL"/>
    </w:rPr>
  </w:style>
  <w:style w:type="character" w:customStyle="1" w:styleId="WW8Num4z0">
    <w:name w:val="WW8Num4z0"/>
    <w:rPr>
      <w:rFonts w:eastAsia="Lucida Sans Unicode" w:cs="Arial"/>
      <w:b/>
      <w:iCs/>
      <w:shd w:val="clear" w:color="auto" w:fill="FFFF00"/>
      <w:lang w:eastAsia="pl-PL" w:bidi="pl-P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eastAsia="Lucida Sans Unicode" w:cs="Arial"/>
      <w:b w:val="0"/>
      <w:lang w:eastAsia="pl-PL" w:bidi="pl-PL"/>
    </w:rPr>
  </w:style>
  <w:style w:type="character" w:customStyle="1" w:styleId="WW8Num5z1">
    <w:name w:val="WW8Num5z1"/>
    <w:rPr>
      <w:rFonts w:eastAsia="Lucida Sans Unicode" w:cs="Arial"/>
      <w:lang w:eastAsia="pl-PL" w:bidi="pl-PL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Symbol" w:hint="default"/>
      <w:b/>
      <w:i/>
    </w:rPr>
  </w:style>
  <w:style w:type="character" w:customStyle="1" w:styleId="WW8Num7z0">
    <w:name w:val="WW8Num7z0"/>
    <w:rPr>
      <w:rFonts w:ascii="Symbol" w:eastAsia="Lucida Sans Unicode" w:hAnsi="Symbol" w:cs="Arial"/>
      <w:lang w:eastAsia="pl-PL" w:bidi="pl-PL"/>
    </w:rPr>
  </w:style>
  <w:style w:type="character" w:customStyle="1" w:styleId="WW8Num8z0">
    <w:name w:val="WW8Num8z0"/>
    <w:rPr>
      <w:rFonts w:eastAsia="Lucida Sans Unicode" w:cs="Times New Roman"/>
      <w:b/>
      <w:shd w:val="clear" w:color="auto" w:fill="FFFF00"/>
      <w:lang w:eastAsia="pl-PL" w:bidi="pl-PL"/>
    </w:rPr>
  </w:style>
  <w:style w:type="character" w:customStyle="1" w:styleId="WW8Num9z0">
    <w:name w:val="WW8Num9z0"/>
    <w:rPr>
      <w:rFonts w:eastAsia="Lucida Sans Unicode" w:cs="Arial"/>
      <w:b/>
      <w:iCs/>
      <w:shd w:val="clear" w:color="auto" w:fill="FFFF00"/>
      <w:lang w:eastAsia="pl-PL" w:bidi="pl-PL"/>
    </w:rPr>
  </w:style>
  <w:style w:type="character" w:customStyle="1" w:styleId="WW8Num10z0">
    <w:name w:val="WW8Num10z0"/>
    <w:rPr>
      <w:rFonts w:eastAsia="Lucida Sans Unicode" w:cs="Arial"/>
      <w:lang w:eastAsia="pl-PL" w:bidi="pl-PL"/>
    </w:rPr>
  </w:style>
  <w:style w:type="character" w:customStyle="1" w:styleId="WW8Num11z0">
    <w:name w:val="WW8Num11z0"/>
    <w:rPr>
      <w:rFonts w:cs="Arial" w:hint="default"/>
      <w:shd w:val="clear" w:color="auto" w:fill="FFFF00"/>
    </w:rPr>
  </w:style>
  <w:style w:type="character" w:customStyle="1" w:styleId="WW8Num12z0">
    <w:name w:val="WW8Num12z0"/>
    <w:rPr>
      <w:rFonts w:ascii="Calibri" w:eastAsia="Times New Roman" w:hAnsi="Calibri" w:cs="Times New Roman"/>
      <w:b/>
      <w:lang w:eastAsia="pl-PL" w:bidi="pl-PL"/>
    </w:rPr>
  </w:style>
  <w:style w:type="character" w:customStyle="1" w:styleId="WW8Num13z0">
    <w:name w:val="WW8Num13z0"/>
    <w:rPr>
      <w:rFonts w:eastAsia="Times New Roman" w:cs="Arial"/>
      <w:b/>
      <w:lang w:eastAsia="pl-PL" w:bidi="pl-PL"/>
    </w:rPr>
  </w:style>
  <w:style w:type="character" w:customStyle="1" w:styleId="WW8Num14z0">
    <w:name w:val="WW8Num14z0"/>
    <w:rPr>
      <w:rFonts w:ascii="Symbol" w:hAnsi="Symbol" w:cs="Symbol" w:hint="default"/>
      <w:color w:val="auto"/>
      <w:lang w:eastAsia="pl-PL" w:bidi="pl-PL"/>
    </w:rPr>
  </w:style>
  <w:style w:type="character" w:customStyle="1" w:styleId="WW8Num15z0">
    <w:name w:val="WW8Num15z0"/>
    <w:rPr>
      <w:rFonts w:eastAsia="Lucida Sans Unicode" w:cs="Arial"/>
      <w:b/>
      <w:lang w:eastAsia="pl-PL" w:bidi="pl-PL"/>
    </w:rPr>
  </w:style>
  <w:style w:type="character" w:customStyle="1" w:styleId="WW8Num16z0">
    <w:name w:val="WW8Num16z0"/>
    <w:rPr>
      <w:rFonts w:eastAsia="Lucida Sans Unicode" w:cs="Arial"/>
      <w:b/>
      <w:lang w:eastAsia="pl-PL" w:bidi="pl-PL"/>
    </w:rPr>
  </w:style>
  <w:style w:type="character" w:customStyle="1" w:styleId="WW8Num17z0">
    <w:name w:val="WW8Num17z0"/>
    <w:rPr>
      <w:rFonts w:cs="Arial"/>
      <w:b/>
      <w:i w:val="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Hipercze1">
    <w:name w:val="Hiperłącze1"/>
    <w:rPr>
      <w:color w:val="0000FF"/>
      <w:u w:val="single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right"/>
    </w:pPr>
    <w:rPr>
      <w:rFonts w:ascii="Verdana" w:hAnsi="Verdana" w:cs="Verdana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dresat">
    <w:name w:val="Adresat"/>
    <w:basedOn w:val="Normalny"/>
    <w:pPr>
      <w:spacing w:line="280" w:lineRule="exact"/>
      <w:jc w:val="both"/>
    </w:pPr>
    <w:rPr>
      <w:rFonts w:ascii="Arial" w:hAnsi="Arial" w:cs="Arial"/>
      <w:sz w:val="18"/>
      <w:szCs w:val="18"/>
    </w:rPr>
  </w:style>
  <w:style w:type="paragraph" w:customStyle="1" w:styleId="NormalnyPogrubienie">
    <w:name w:val="Normalny Pogrubienie"/>
    <w:basedOn w:val="Normalny"/>
    <w:next w:val="Normalny"/>
    <w:pPr>
      <w:spacing w:after="240" w:line="280" w:lineRule="exact"/>
      <w:jc w:val="both"/>
    </w:pPr>
    <w:rPr>
      <w:rFonts w:ascii="Arial" w:hAnsi="Arial" w:cs="Arial"/>
      <w:b/>
      <w:sz w:val="18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Pr>
      <w:lang w:val="x-none"/>
    </w:rPr>
  </w:style>
  <w:style w:type="paragraph" w:styleId="Stopka">
    <w:name w:val="footer"/>
    <w:basedOn w:val="Normalny"/>
    <w:rPr>
      <w:lang w:val="x-none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</w:pPr>
    <w:rPr>
      <w:rFonts w:eastAsia="Times New Roman"/>
    </w:rPr>
  </w:style>
  <w:style w:type="paragraph" w:styleId="Bezodstpw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F044B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locked/>
    <w:rsid w:val="00A954EA"/>
    <w:rPr>
      <w:rFonts w:ascii="Calibri" w:hAnsi="Calibri" w:cs="Calibri"/>
      <w:sz w:val="22"/>
      <w:szCs w:val="22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54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954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954EA"/>
    <w:rPr>
      <w:rFonts w:ascii="Calibri" w:eastAsia="Calibri" w:hAnsi="Calibri" w:cs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54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54EA"/>
    <w:rPr>
      <w:rFonts w:ascii="Calibri" w:eastAsia="Calibri" w:hAnsi="Calibri" w:cs="Calibri"/>
      <w:b/>
      <w:bCs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1657D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65F6E"/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9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mpk.wroc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mpk.wroc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8D51F2-5EAD-466B-B915-7ED53B1D4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2494</Words>
  <Characters>14964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Woźny Witold</dc:creator>
  <cp:lastModifiedBy>Piotrowski Jan</cp:lastModifiedBy>
  <cp:revision>3</cp:revision>
  <cp:lastPrinted>2024-01-02T09:51:00Z</cp:lastPrinted>
  <dcterms:created xsi:type="dcterms:W3CDTF">2025-12-04T13:27:00Z</dcterms:created>
  <dcterms:modified xsi:type="dcterms:W3CDTF">2025-12-04T13:37:00Z</dcterms:modified>
</cp:coreProperties>
</file>